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74A4" w:rsidRDefault="00874EDF">
      <w:r>
        <w:t>Installation</w:t>
      </w:r>
      <w:r w:rsidR="00AD74A4">
        <w:t>:</w:t>
      </w:r>
    </w:p>
    <w:p w:rsidR="00AD74A4" w:rsidRDefault="00AD74A4">
      <w:r>
        <w:t xml:space="preserve">X-Plane 12, </w:t>
      </w:r>
      <w:proofErr w:type="spellStart"/>
      <w:r>
        <w:t>Rotorsim</w:t>
      </w:r>
      <w:proofErr w:type="spellEnd"/>
      <w:r>
        <w:t xml:space="preserve"> EC135 V5 EMS – Sling </w:t>
      </w:r>
      <w:proofErr w:type="spellStart"/>
      <w:r>
        <w:t>objects</w:t>
      </w:r>
      <w:proofErr w:type="spellEnd"/>
    </w:p>
    <w:p w:rsidR="00AD74A4" w:rsidRDefault="00AD74A4"/>
    <w:p w:rsidR="00AD74A4" w:rsidRDefault="00AD74A4">
      <w:r>
        <w:t>X-Plane 12 / X-Plane 11:</w:t>
      </w:r>
    </w:p>
    <w:p w:rsidR="00AD74A4" w:rsidRDefault="00AD74A4">
      <w:r>
        <w:t xml:space="preserve">Addon </w:t>
      </w:r>
      <w:proofErr w:type="spellStart"/>
      <w:r>
        <w:t>AlpineHoist</w:t>
      </w:r>
      <w:proofErr w:type="spellEnd"/>
      <w:r>
        <w:t xml:space="preserve"> – Objects</w:t>
      </w:r>
    </w:p>
    <w:p w:rsidR="00AD74A4" w:rsidRDefault="00AD74A4">
      <w:r>
        <w:t xml:space="preserve">Addon HSL – </w:t>
      </w:r>
      <w:proofErr w:type="spellStart"/>
      <w:r>
        <w:t>plugins</w:t>
      </w:r>
      <w:proofErr w:type="spellEnd"/>
      <w:r>
        <w:t xml:space="preserve"> – HSL </w:t>
      </w:r>
      <w:r w:rsidR="00DA3F76">
        <w:t>–</w:t>
      </w:r>
      <w:r>
        <w:t xml:space="preserve"> </w:t>
      </w:r>
      <w:proofErr w:type="spellStart"/>
      <w:r>
        <w:t>objects</w:t>
      </w:r>
      <w:proofErr w:type="spellEnd"/>
    </w:p>
    <w:p w:rsidR="00DA3F76" w:rsidRDefault="00DA3F76"/>
    <w:p w:rsidR="00DA3F76" w:rsidRDefault="00DA3F76">
      <w:r>
        <w:t xml:space="preserve">Siehe </w:t>
      </w:r>
      <w:proofErr w:type="spellStart"/>
      <w:r>
        <w:t>Instructions</w:t>
      </w:r>
      <w:proofErr w:type="spellEnd"/>
      <w:r>
        <w:t xml:space="preserve"> der jeweiligen addons.</w:t>
      </w:r>
      <w:bookmarkStart w:id="0" w:name="_GoBack"/>
      <w:bookmarkEnd w:id="0"/>
    </w:p>
    <w:p w:rsidR="00A9204E" w:rsidRPr="00DC3D67" w:rsidRDefault="001A14D5">
      <w:r>
        <w:t xml:space="preserve"> </w:t>
      </w:r>
    </w:p>
    <w:sectPr w:rsidR="00A9204E" w:rsidRPr="00DC3D67" w:rsidSect="004E108E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70A1" w:rsidRDefault="00FE70A1" w:rsidP="00DC3D67">
      <w:r>
        <w:separator/>
      </w:r>
    </w:p>
  </w:endnote>
  <w:endnote w:type="continuationSeparator" w:id="0">
    <w:p w:rsidR="00FE70A1" w:rsidRDefault="00FE70A1" w:rsidP="00DC3D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70A1" w:rsidRDefault="00FE70A1" w:rsidP="00DC3D67">
      <w:r>
        <w:separator/>
      </w:r>
    </w:p>
  </w:footnote>
  <w:footnote w:type="continuationSeparator" w:id="0">
    <w:p w:rsidR="00FE70A1" w:rsidRDefault="00FE70A1" w:rsidP="00DC3D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DF66472"/>
    <w:lvl w:ilvl="0">
      <w:start w:val="1"/>
      <w:numFmt w:val="decimal"/>
      <w:pStyle w:val="Listennumm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E36282A"/>
    <w:lvl w:ilvl="0">
      <w:start w:val="1"/>
      <w:numFmt w:val="decimal"/>
      <w:pStyle w:val="Listennumm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41E802A"/>
    <w:lvl w:ilvl="0">
      <w:start w:val="1"/>
      <w:numFmt w:val="decimal"/>
      <w:pStyle w:val="Listennumm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29A802C"/>
    <w:lvl w:ilvl="0">
      <w:start w:val="1"/>
      <w:numFmt w:val="decimal"/>
      <w:pStyle w:val="Listennumm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C44ABA6"/>
    <w:lvl w:ilvl="0">
      <w:start w:val="1"/>
      <w:numFmt w:val="bullet"/>
      <w:pStyle w:val="Aufzhlungszeichen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9347BDE"/>
    <w:lvl w:ilvl="0">
      <w:start w:val="1"/>
      <w:numFmt w:val="bullet"/>
      <w:pStyle w:val="Aufzhlungszeichen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3DCA070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12082F6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7FE888C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2E62CCA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AEB0273"/>
    <w:multiLevelType w:val="multilevel"/>
    <w:tmpl w:val="526206A0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84C4F29"/>
    <w:multiLevelType w:val="multilevel"/>
    <w:tmpl w:val="D8061F64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58B3241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8E63E4C"/>
    <w:multiLevelType w:val="multilevel"/>
    <w:tmpl w:val="04090023"/>
    <w:styleLink w:val="ArtikelAbschnitt"/>
    <w:lvl w:ilvl="0">
      <w:start w:val="1"/>
      <w:numFmt w:val="upperRoman"/>
      <w:lvlText w:val="文章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isLgl/>
      <w:lvlText w:val="第 %1.%2 节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 w15:restartNumberingAfterBreak="0">
    <w:nsid w:val="59350CFB"/>
    <w:multiLevelType w:val="multilevel"/>
    <w:tmpl w:val="9DF09F08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2" w15:restartNumberingAfterBreak="0">
    <w:nsid w:val="5DEC6B47"/>
    <w:multiLevelType w:val="multilevel"/>
    <w:tmpl w:val="604E1C0A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3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081674A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7D8C2C6D"/>
    <w:multiLevelType w:val="multilevel"/>
    <w:tmpl w:val="0409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1"/>
  </w:num>
  <w:num w:numId="2">
    <w:abstractNumId w:val="12"/>
  </w:num>
  <w:num w:numId="3">
    <w:abstractNumId w:val="10"/>
  </w:num>
  <w:num w:numId="4">
    <w:abstractNumId w:val="23"/>
  </w:num>
  <w:num w:numId="5">
    <w:abstractNumId w:val="13"/>
  </w:num>
  <w:num w:numId="6">
    <w:abstractNumId w:val="16"/>
  </w:num>
  <w:num w:numId="7">
    <w:abstractNumId w:val="18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4"/>
  </w:num>
  <w:num w:numId="19">
    <w:abstractNumId w:val="15"/>
  </w:num>
  <w:num w:numId="20">
    <w:abstractNumId w:val="22"/>
  </w:num>
  <w:num w:numId="21">
    <w:abstractNumId w:val="17"/>
  </w:num>
  <w:num w:numId="22">
    <w:abstractNumId w:val="11"/>
  </w:num>
  <w:num w:numId="23">
    <w:abstractNumId w:val="25"/>
  </w:num>
  <w:num w:numId="24">
    <w:abstractNumId w:val="19"/>
  </w:num>
  <w:num w:numId="25">
    <w:abstractNumId w:val="24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EDF"/>
    <w:rsid w:val="001A14D5"/>
    <w:rsid w:val="00260A24"/>
    <w:rsid w:val="004E108E"/>
    <w:rsid w:val="00645252"/>
    <w:rsid w:val="006D3D74"/>
    <w:rsid w:val="0083569A"/>
    <w:rsid w:val="00874EDF"/>
    <w:rsid w:val="0093311A"/>
    <w:rsid w:val="00A9204E"/>
    <w:rsid w:val="00AD74A4"/>
    <w:rsid w:val="00BB74C7"/>
    <w:rsid w:val="00D4518F"/>
    <w:rsid w:val="00DA3F76"/>
    <w:rsid w:val="00DC3D67"/>
    <w:rsid w:val="00FE7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93C96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C3D67"/>
    <w:rPr>
      <w:rFonts w:ascii="Calibri" w:hAnsi="Calibri" w:cs="Calibri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C3D67"/>
    <w:pPr>
      <w:keepNext/>
      <w:keepLines/>
      <w:spacing w:before="240"/>
      <w:outlineLvl w:val="0"/>
    </w:pPr>
    <w:rPr>
      <w:rFonts w:ascii="Calibri Light" w:eastAsiaTheme="majorEastAsia" w:hAnsi="Calibri Light" w:cs="Calibri Light"/>
      <w:color w:val="1F4E79" w:themeColor="accent1" w:themeShade="80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C3D67"/>
    <w:pPr>
      <w:keepNext/>
      <w:keepLines/>
      <w:spacing w:before="40"/>
      <w:outlineLvl w:val="1"/>
    </w:pPr>
    <w:rPr>
      <w:rFonts w:ascii="Calibri Light" w:eastAsiaTheme="majorEastAsia" w:hAnsi="Calibri Light" w:cs="Calibri Light"/>
      <w:color w:val="1F4E79" w:themeColor="accent1" w:themeShade="80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C3D67"/>
    <w:pPr>
      <w:keepNext/>
      <w:keepLines/>
      <w:spacing w:before="40"/>
      <w:outlineLvl w:val="2"/>
    </w:pPr>
    <w:rPr>
      <w:rFonts w:ascii="Calibri Light" w:eastAsiaTheme="majorEastAsia" w:hAnsi="Calibri Light" w:cs="Calibri Light"/>
      <w:color w:val="1F4D78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DC3D67"/>
    <w:pPr>
      <w:keepNext/>
      <w:keepLines/>
      <w:spacing w:before="40"/>
      <w:outlineLvl w:val="3"/>
    </w:pPr>
    <w:rPr>
      <w:rFonts w:ascii="Calibri Light" w:eastAsiaTheme="majorEastAsia" w:hAnsi="Calibri Light" w:cs="Calibri Light"/>
      <w:i/>
      <w:iCs/>
      <w:color w:val="1F4E79" w:themeColor="accent1" w:themeShade="80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DC3D67"/>
    <w:pPr>
      <w:keepNext/>
      <w:keepLines/>
      <w:spacing w:before="40"/>
      <w:outlineLvl w:val="4"/>
    </w:pPr>
    <w:rPr>
      <w:rFonts w:ascii="Calibri Light" w:eastAsiaTheme="majorEastAsia" w:hAnsi="Calibri Light" w:cs="Calibri Light"/>
      <w:color w:val="1F4E79" w:themeColor="accent1" w:themeShade="80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DC3D67"/>
    <w:pPr>
      <w:keepNext/>
      <w:keepLines/>
      <w:spacing w:before="40"/>
      <w:outlineLvl w:val="5"/>
    </w:pPr>
    <w:rPr>
      <w:rFonts w:ascii="Calibri Light" w:eastAsiaTheme="majorEastAsia" w:hAnsi="Calibri Light" w:cs="Calibri Light"/>
      <w:color w:val="1F4D78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rsid w:val="00DC3D67"/>
    <w:pPr>
      <w:keepNext/>
      <w:keepLines/>
      <w:spacing w:before="40"/>
      <w:outlineLvl w:val="6"/>
    </w:pPr>
    <w:rPr>
      <w:rFonts w:ascii="Calibri Light" w:eastAsiaTheme="majorEastAsia" w:hAnsi="Calibri Light" w:cs="Calibri Light"/>
      <w:i/>
      <w:iCs/>
      <w:color w:val="1F4D78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rsid w:val="00DC3D67"/>
    <w:pPr>
      <w:keepNext/>
      <w:keepLines/>
      <w:spacing w:before="40"/>
      <w:outlineLvl w:val="7"/>
    </w:pPr>
    <w:rPr>
      <w:rFonts w:ascii="Calibri Light" w:eastAsiaTheme="majorEastAsia" w:hAnsi="Calibri Light" w:cs="Calibri Light"/>
      <w:color w:val="272727" w:themeColor="text1" w:themeTint="D8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rsid w:val="00DC3D67"/>
    <w:pPr>
      <w:keepNext/>
      <w:keepLines/>
      <w:spacing w:before="40"/>
      <w:outlineLvl w:val="8"/>
    </w:pPr>
    <w:rPr>
      <w:rFonts w:ascii="Calibri Light" w:eastAsiaTheme="majorEastAsia" w:hAnsi="Calibri Light" w:cs="Calibri Light"/>
      <w:i/>
      <w:iCs/>
      <w:color w:val="272727" w:themeColor="text1" w:themeTint="D8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C3D67"/>
    <w:rPr>
      <w:rFonts w:ascii="Calibri Light" w:eastAsiaTheme="majorEastAsia" w:hAnsi="Calibri Light" w:cs="Calibri Light"/>
      <w:color w:val="1F4E79" w:themeColor="accent1" w:themeShade="80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C3D67"/>
    <w:rPr>
      <w:rFonts w:ascii="Calibri Light" w:eastAsiaTheme="majorEastAsia" w:hAnsi="Calibri Light" w:cs="Calibri Light"/>
      <w:color w:val="1F4E79" w:themeColor="accent1" w:themeShade="80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C3D67"/>
    <w:rPr>
      <w:rFonts w:ascii="Calibri Light" w:eastAsiaTheme="majorEastAsia" w:hAnsi="Calibri Light" w:cs="Calibri Light"/>
      <w:color w:val="1F4D78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C3D67"/>
    <w:rPr>
      <w:rFonts w:ascii="Calibri Light" w:eastAsiaTheme="majorEastAsia" w:hAnsi="Calibri Light" w:cs="Calibri Light"/>
      <w:i/>
      <w:iCs/>
      <w:color w:val="1F4E79" w:themeColor="accent1" w:themeShade="80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DC3D67"/>
    <w:rPr>
      <w:rFonts w:ascii="Calibri Light" w:eastAsiaTheme="majorEastAsia" w:hAnsi="Calibri Light" w:cs="Calibri Light"/>
      <w:color w:val="1F4E79" w:themeColor="accent1" w:themeShade="80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DC3D67"/>
    <w:rPr>
      <w:rFonts w:ascii="Calibri Light" w:eastAsiaTheme="majorEastAsia" w:hAnsi="Calibri Light" w:cs="Calibri Light"/>
      <w:color w:val="1F4D78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DC3D67"/>
    <w:rPr>
      <w:rFonts w:ascii="Calibri Light" w:eastAsiaTheme="majorEastAsia" w:hAnsi="Calibri Light" w:cs="Calibri Light"/>
      <w:i/>
      <w:iCs/>
      <w:color w:val="1F4D78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DC3D67"/>
    <w:rPr>
      <w:rFonts w:ascii="Calibri Light" w:eastAsiaTheme="majorEastAsia" w:hAnsi="Calibri Light" w:cs="Calibri Light"/>
      <w:color w:val="272727" w:themeColor="text1" w:themeTint="D8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DC3D67"/>
    <w:rPr>
      <w:rFonts w:ascii="Calibri Light" w:eastAsiaTheme="majorEastAsia" w:hAnsi="Calibri Light" w:cs="Calibri Light"/>
      <w:i/>
      <w:iCs/>
      <w:color w:val="272727" w:themeColor="text1" w:themeTint="D8"/>
      <w:szCs w:val="21"/>
    </w:rPr>
  </w:style>
  <w:style w:type="paragraph" w:styleId="Titel">
    <w:name w:val="Title"/>
    <w:basedOn w:val="Standard"/>
    <w:next w:val="Standard"/>
    <w:link w:val="TitelZchn"/>
    <w:uiPriority w:val="10"/>
    <w:qFormat/>
    <w:rsid w:val="00DC3D67"/>
    <w:pPr>
      <w:contextualSpacing/>
    </w:pPr>
    <w:rPr>
      <w:rFonts w:ascii="Calibri Light" w:eastAsiaTheme="majorEastAsia" w:hAnsi="Calibri Light" w:cs="Calibri Light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C3D67"/>
    <w:rPr>
      <w:rFonts w:ascii="Calibri Light" w:eastAsiaTheme="majorEastAsia" w:hAnsi="Calibri Light" w:cs="Calibri Light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C3D6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C3D67"/>
    <w:rPr>
      <w:rFonts w:ascii="Calibri" w:eastAsiaTheme="minorEastAsia" w:hAnsi="Calibri" w:cs="Calibri"/>
      <w:color w:val="5A5A5A" w:themeColor="text1" w:themeTint="A5"/>
      <w:spacing w:val="15"/>
    </w:rPr>
  </w:style>
  <w:style w:type="character" w:styleId="SchwacheHervorhebung">
    <w:name w:val="Subtle Emphasis"/>
    <w:basedOn w:val="Absatz-Standardschriftart"/>
    <w:uiPriority w:val="19"/>
    <w:qFormat/>
    <w:rsid w:val="00DC3D67"/>
    <w:rPr>
      <w:rFonts w:ascii="Calibri" w:hAnsi="Calibri" w:cs="Calibri"/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DC3D67"/>
    <w:rPr>
      <w:rFonts w:ascii="Calibri" w:hAnsi="Calibri" w:cs="Calibri"/>
      <w:i/>
      <w:iCs/>
    </w:rPr>
  </w:style>
  <w:style w:type="character" w:styleId="IntensiveHervorhebung">
    <w:name w:val="Intense Emphasis"/>
    <w:basedOn w:val="Absatz-Standardschriftart"/>
    <w:uiPriority w:val="21"/>
    <w:qFormat/>
    <w:rsid w:val="00DC3D67"/>
    <w:rPr>
      <w:rFonts w:ascii="Calibri" w:hAnsi="Calibri" w:cs="Calibri"/>
      <w:i/>
      <w:iCs/>
      <w:color w:val="1F4E79" w:themeColor="accent1" w:themeShade="80"/>
    </w:rPr>
  </w:style>
  <w:style w:type="character" w:styleId="Fett">
    <w:name w:val="Strong"/>
    <w:basedOn w:val="Absatz-Standardschriftart"/>
    <w:uiPriority w:val="22"/>
    <w:qFormat/>
    <w:rsid w:val="00DC3D67"/>
    <w:rPr>
      <w:rFonts w:ascii="Calibri" w:hAnsi="Calibri" w:cs="Calibri"/>
      <w:b/>
      <w:bCs/>
    </w:rPr>
  </w:style>
  <w:style w:type="paragraph" w:styleId="Zitat">
    <w:name w:val="Quote"/>
    <w:basedOn w:val="Standard"/>
    <w:next w:val="Standard"/>
    <w:link w:val="ZitatZchn"/>
    <w:uiPriority w:val="29"/>
    <w:qFormat/>
    <w:rsid w:val="00DC3D67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C3D67"/>
    <w:rPr>
      <w:rFonts w:ascii="Calibri" w:hAnsi="Calibri" w:cs="Calibri"/>
      <w:i/>
      <w:iCs/>
      <w:color w:val="404040" w:themeColor="text1" w:themeTint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C3D67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i/>
      <w:iCs/>
      <w:color w:val="1F4E79" w:themeColor="accent1" w:themeShade="80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C3D67"/>
    <w:rPr>
      <w:rFonts w:ascii="Calibri" w:hAnsi="Calibri" w:cs="Calibri"/>
      <w:i/>
      <w:iCs/>
      <w:color w:val="1F4E79" w:themeColor="accent1" w:themeShade="80"/>
    </w:rPr>
  </w:style>
  <w:style w:type="character" w:styleId="SchwacherVerweis">
    <w:name w:val="Subtle Reference"/>
    <w:basedOn w:val="Absatz-Standardschriftart"/>
    <w:uiPriority w:val="31"/>
    <w:qFormat/>
    <w:rsid w:val="00DC3D67"/>
    <w:rPr>
      <w:rFonts w:ascii="Calibri" w:hAnsi="Calibri" w:cs="Calibri"/>
      <w:smallCaps/>
      <w:color w:val="5A5A5A" w:themeColor="text1" w:themeTint="A5"/>
    </w:rPr>
  </w:style>
  <w:style w:type="character" w:styleId="IntensiverVerweis">
    <w:name w:val="Intense Reference"/>
    <w:basedOn w:val="Absatz-Standardschriftart"/>
    <w:uiPriority w:val="32"/>
    <w:qFormat/>
    <w:rsid w:val="00DC3D67"/>
    <w:rPr>
      <w:rFonts w:ascii="Calibri" w:hAnsi="Calibri" w:cs="Calibri"/>
      <w:b/>
      <w:bCs/>
      <w:caps w:val="0"/>
      <w:smallCaps/>
      <w:color w:val="1F4E79" w:themeColor="accent1" w:themeShade="80"/>
      <w:spacing w:val="5"/>
    </w:rPr>
  </w:style>
  <w:style w:type="character" w:styleId="Buchtitel">
    <w:name w:val="Book Title"/>
    <w:basedOn w:val="Absatz-Standardschriftart"/>
    <w:uiPriority w:val="33"/>
    <w:qFormat/>
    <w:rsid w:val="00DC3D67"/>
    <w:rPr>
      <w:rFonts w:ascii="Calibri" w:hAnsi="Calibri" w:cs="Calibri"/>
      <w:b/>
      <w:bCs/>
      <w:i/>
      <w:iCs/>
      <w:spacing w:val="5"/>
    </w:rPr>
  </w:style>
  <w:style w:type="character" w:styleId="Hyperlink">
    <w:name w:val="Hyperlink"/>
    <w:basedOn w:val="Absatz-Standardschriftart"/>
    <w:uiPriority w:val="99"/>
    <w:unhideWhenUsed/>
    <w:rsid w:val="00DC3D67"/>
    <w:rPr>
      <w:rFonts w:ascii="Calibri" w:hAnsi="Calibri" w:cs="Calibri"/>
      <w:color w:val="1F4E79" w:themeColor="accent1" w:themeShade="80"/>
      <w:u w:val="single"/>
    </w:rPr>
  </w:style>
  <w:style w:type="character" w:styleId="BesuchterLink">
    <w:name w:val="FollowedHyperlink"/>
    <w:basedOn w:val="Absatz-Standardschriftart"/>
    <w:uiPriority w:val="99"/>
    <w:unhideWhenUsed/>
    <w:rsid w:val="00DC3D67"/>
    <w:rPr>
      <w:rFonts w:ascii="Calibri" w:hAnsi="Calibri" w:cs="Calibri"/>
      <w:color w:val="954F72" w:themeColor="followedHyperlink"/>
      <w:u w:val="single"/>
    </w:rPr>
  </w:style>
  <w:style w:type="paragraph" w:styleId="Beschriftung">
    <w:name w:val="caption"/>
    <w:basedOn w:val="Standard"/>
    <w:next w:val="Standard"/>
    <w:uiPriority w:val="35"/>
    <w:unhideWhenUsed/>
    <w:qFormat/>
    <w:rsid w:val="00DC3D67"/>
    <w:pPr>
      <w:spacing w:after="200"/>
    </w:pPr>
    <w:rPr>
      <w:i/>
      <w:iCs/>
      <w:color w:val="44546A" w:themeColor="text2"/>
      <w:szCs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C3D67"/>
    <w:rPr>
      <w:rFonts w:ascii="Segoe UI" w:hAnsi="Segoe UI" w:cs="Segoe UI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C3D67"/>
    <w:rPr>
      <w:rFonts w:ascii="Segoe UI" w:hAnsi="Segoe UI" w:cs="Segoe UI"/>
      <w:szCs w:val="18"/>
    </w:rPr>
  </w:style>
  <w:style w:type="paragraph" w:styleId="Blocktext">
    <w:name w:val="Block Text"/>
    <w:basedOn w:val="Standard"/>
    <w:uiPriority w:val="99"/>
    <w:semiHidden/>
    <w:unhideWhenUsed/>
    <w:rsid w:val="00DC3D67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/>
      <w:i/>
      <w:iCs/>
      <w:color w:val="1F4E79" w:themeColor="accent1" w:themeShade="80"/>
    </w:rPr>
  </w:style>
  <w:style w:type="paragraph" w:styleId="Textkrper3">
    <w:name w:val="Body Text 3"/>
    <w:basedOn w:val="Standard"/>
    <w:link w:val="Textkrper3Zchn"/>
    <w:uiPriority w:val="99"/>
    <w:semiHidden/>
    <w:unhideWhenUsed/>
    <w:rsid w:val="00DC3D67"/>
    <w:pPr>
      <w:spacing w:after="120"/>
    </w:pPr>
    <w:rPr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rsid w:val="00DC3D67"/>
    <w:rPr>
      <w:rFonts w:ascii="Calibri" w:hAnsi="Calibri" w:cs="Calibri"/>
      <w:szCs w:val="16"/>
    </w:rPr>
  </w:style>
  <w:style w:type="paragraph" w:styleId="Textkrper-Einzug3">
    <w:name w:val="Body Text Indent 3"/>
    <w:basedOn w:val="Standard"/>
    <w:link w:val="Textkrper-Einzug3Zchn"/>
    <w:uiPriority w:val="99"/>
    <w:semiHidden/>
    <w:unhideWhenUsed/>
    <w:rsid w:val="00DC3D67"/>
    <w:pPr>
      <w:spacing w:after="120"/>
      <w:ind w:left="360"/>
    </w:pPr>
    <w:rPr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DC3D67"/>
    <w:rPr>
      <w:rFonts w:ascii="Calibri" w:hAnsi="Calibri" w:cs="Calibri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C3D67"/>
    <w:rPr>
      <w:rFonts w:ascii="Calibri" w:hAnsi="Calibri" w:cs="Calibri"/>
      <w:sz w:val="22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C3D67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C3D67"/>
    <w:rPr>
      <w:rFonts w:ascii="Calibri" w:hAnsi="Calibri" w:cs="Calibri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C3D6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C3D67"/>
    <w:rPr>
      <w:rFonts w:ascii="Calibri" w:hAnsi="Calibri" w:cs="Calibri"/>
      <w:b/>
      <w:bCs/>
      <w:szCs w:val="20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DC3D67"/>
    <w:rPr>
      <w:rFonts w:ascii="Segoe UI" w:hAnsi="Segoe UI" w:cs="Segoe UI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DC3D67"/>
    <w:rPr>
      <w:rFonts w:ascii="Segoe UI" w:hAnsi="Segoe UI" w:cs="Segoe UI"/>
      <w:szCs w:val="16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DC3D67"/>
    <w:rPr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DC3D67"/>
    <w:rPr>
      <w:rFonts w:ascii="Calibri" w:hAnsi="Calibri" w:cs="Calibri"/>
      <w:szCs w:val="20"/>
    </w:rPr>
  </w:style>
  <w:style w:type="paragraph" w:styleId="Umschlagabsenderadresse">
    <w:name w:val="envelope return"/>
    <w:basedOn w:val="Standard"/>
    <w:uiPriority w:val="99"/>
    <w:semiHidden/>
    <w:unhideWhenUsed/>
    <w:rsid w:val="00DC3D67"/>
    <w:rPr>
      <w:rFonts w:ascii="Calibri Light" w:eastAsiaTheme="majorEastAsia" w:hAnsi="Calibri Light" w:cs="Calibri Light"/>
      <w:szCs w:val="20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DC3D67"/>
    <w:rPr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DC3D67"/>
    <w:rPr>
      <w:rFonts w:ascii="Calibri" w:hAnsi="Calibri" w:cs="Calibri"/>
      <w:szCs w:val="20"/>
    </w:rPr>
  </w:style>
  <w:style w:type="character" w:styleId="HTMLCode">
    <w:name w:val="HTML Code"/>
    <w:basedOn w:val="Absatz-Standardschriftart"/>
    <w:uiPriority w:val="99"/>
    <w:semiHidden/>
    <w:unhideWhenUsed/>
    <w:rsid w:val="00DC3D67"/>
    <w:rPr>
      <w:rFonts w:ascii="Consolas" w:hAnsi="Consolas" w:cs="Calibri"/>
      <w:sz w:val="22"/>
      <w:szCs w:val="20"/>
    </w:rPr>
  </w:style>
  <w:style w:type="character" w:styleId="HTMLTastatur">
    <w:name w:val="HTML Keyboard"/>
    <w:basedOn w:val="Absatz-Standardschriftart"/>
    <w:uiPriority w:val="99"/>
    <w:semiHidden/>
    <w:unhideWhenUsed/>
    <w:rsid w:val="00DC3D67"/>
    <w:rPr>
      <w:rFonts w:ascii="Consolas" w:hAnsi="Consolas" w:cs="Calibri"/>
      <w:sz w:val="22"/>
      <w:szCs w:val="20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DC3D67"/>
    <w:rPr>
      <w:rFonts w:ascii="Consolas" w:hAnsi="Consolas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DC3D67"/>
    <w:rPr>
      <w:rFonts w:ascii="Consolas" w:hAnsi="Consolas" w:cs="Calibri"/>
      <w:szCs w:val="20"/>
    </w:rPr>
  </w:style>
  <w:style w:type="character" w:styleId="HTMLSchreibmaschine">
    <w:name w:val="HTML Typewriter"/>
    <w:basedOn w:val="Absatz-Standardschriftart"/>
    <w:uiPriority w:val="99"/>
    <w:semiHidden/>
    <w:unhideWhenUsed/>
    <w:rsid w:val="00DC3D67"/>
    <w:rPr>
      <w:rFonts w:ascii="Consolas" w:hAnsi="Consolas" w:cs="Calibri"/>
      <w:sz w:val="22"/>
      <w:szCs w:val="20"/>
    </w:rPr>
  </w:style>
  <w:style w:type="paragraph" w:styleId="Makrotext">
    <w:name w:val="macro"/>
    <w:link w:val="MakrotextZchn"/>
    <w:uiPriority w:val="99"/>
    <w:semiHidden/>
    <w:unhideWhenUsed/>
    <w:rsid w:val="00DC3D6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alibri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semiHidden/>
    <w:rsid w:val="00DC3D67"/>
    <w:rPr>
      <w:rFonts w:ascii="Consolas" w:hAnsi="Consolas" w:cs="Calibri"/>
      <w:szCs w:val="20"/>
    </w:rPr>
  </w:style>
  <w:style w:type="paragraph" w:styleId="NurText">
    <w:name w:val="Plain Text"/>
    <w:basedOn w:val="Standard"/>
    <w:link w:val="NurTextZchn"/>
    <w:uiPriority w:val="99"/>
    <w:semiHidden/>
    <w:unhideWhenUsed/>
    <w:rsid w:val="00DC3D67"/>
    <w:rPr>
      <w:rFonts w:ascii="Consolas" w:hAnsi="Consolas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DC3D67"/>
    <w:rPr>
      <w:rFonts w:ascii="Consolas" w:hAnsi="Consolas" w:cs="Calibri"/>
      <w:szCs w:val="21"/>
    </w:rPr>
  </w:style>
  <w:style w:type="character" w:styleId="Platzhaltertext">
    <w:name w:val="Placeholder Text"/>
    <w:basedOn w:val="Absatz-Standardschriftart"/>
    <w:uiPriority w:val="99"/>
    <w:semiHidden/>
    <w:rsid w:val="00DC3D67"/>
    <w:rPr>
      <w:rFonts w:ascii="Calibri" w:hAnsi="Calibri" w:cs="Calibri"/>
      <w:color w:val="3B3838" w:themeColor="background2" w:themeShade="40"/>
    </w:rPr>
  </w:style>
  <w:style w:type="paragraph" w:styleId="Kopfzeile">
    <w:name w:val="header"/>
    <w:basedOn w:val="Standard"/>
    <w:link w:val="KopfzeileZchn"/>
    <w:uiPriority w:val="99"/>
    <w:unhideWhenUsed/>
    <w:rsid w:val="00DC3D67"/>
  </w:style>
  <w:style w:type="character" w:customStyle="1" w:styleId="KopfzeileZchn">
    <w:name w:val="Kopfzeile Zchn"/>
    <w:basedOn w:val="Absatz-Standardschriftart"/>
    <w:link w:val="Kopfzeile"/>
    <w:uiPriority w:val="99"/>
    <w:rsid w:val="00DC3D67"/>
    <w:rPr>
      <w:rFonts w:ascii="Calibri" w:hAnsi="Calibri" w:cs="Calibri"/>
    </w:rPr>
  </w:style>
  <w:style w:type="paragraph" w:styleId="Fuzeile">
    <w:name w:val="footer"/>
    <w:basedOn w:val="Standard"/>
    <w:link w:val="FuzeileZchn"/>
    <w:uiPriority w:val="99"/>
    <w:unhideWhenUsed/>
    <w:rsid w:val="00DC3D67"/>
  </w:style>
  <w:style w:type="character" w:customStyle="1" w:styleId="FuzeileZchn">
    <w:name w:val="Fußzeile Zchn"/>
    <w:basedOn w:val="Absatz-Standardschriftart"/>
    <w:link w:val="Fuzeile"/>
    <w:uiPriority w:val="99"/>
    <w:rsid w:val="00DC3D67"/>
    <w:rPr>
      <w:rFonts w:ascii="Calibri" w:hAnsi="Calibri" w:cs="Calibri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DC3D67"/>
    <w:pPr>
      <w:spacing w:after="120"/>
      <w:ind w:left="1757"/>
    </w:pPr>
  </w:style>
  <w:style w:type="character" w:styleId="Erwhnung">
    <w:name w:val="Mention"/>
    <w:basedOn w:val="Absatz-Standardschriftart"/>
    <w:uiPriority w:val="99"/>
    <w:semiHidden/>
    <w:unhideWhenUsed/>
    <w:rsid w:val="00DC3D67"/>
    <w:rPr>
      <w:rFonts w:ascii="Calibri" w:hAnsi="Calibri" w:cs="Calibri"/>
      <w:color w:val="2B579A"/>
      <w:shd w:val="clear" w:color="auto" w:fill="E1DFDD"/>
    </w:rPr>
  </w:style>
  <w:style w:type="numbering" w:styleId="111111">
    <w:name w:val="Outline List 2"/>
    <w:basedOn w:val="KeineListe"/>
    <w:uiPriority w:val="99"/>
    <w:semiHidden/>
    <w:unhideWhenUsed/>
    <w:rsid w:val="00DC3D67"/>
    <w:pPr>
      <w:numPr>
        <w:numId w:val="24"/>
      </w:numPr>
    </w:pPr>
  </w:style>
  <w:style w:type="numbering" w:styleId="1ai">
    <w:name w:val="Outline List 1"/>
    <w:basedOn w:val="KeineListe"/>
    <w:uiPriority w:val="99"/>
    <w:semiHidden/>
    <w:unhideWhenUsed/>
    <w:rsid w:val="00DC3D67"/>
    <w:pPr>
      <w:numPr>
        <w:numId w:val="25"/>
      </w:numPr>
    </w:pPr>
  </w:style>
  <w:style w:type="character" w:styleId="HTMLVariable">
    <w:name w:val="HTML Variable"/>
    <w:basedOn w:val="Absatz-Standardschriftart"/>
    <w:uiPriority w:val="99"/>
    <w:semiHidden/>
    <w:unhideWhenUsed/>
    <w:rsid w:val="00DC3D67"/>
    <w:rPr>
      <w:rFonts w:ascii="Calibri" w:hAnsi="Calibri" w:cs="Calibri"/>
      <w:i/>
      <w:iCs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DC3D67"/>
    <w:rPr>
      <w:i/>
      <w:iCs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rsid w:val="00DC3D67"/>
    <w:rPr>
      <w:rFonts w:ascii="Calibri" w:hAnsi="Calibri" w:cs="Calibri"/>
      <w:i/>
      <w:iCs/>
    </w:rPr>
  </w:style>
  <w:style w:type="character" w:styleId="HTMLDefinition">
    <w:name w:val="HTML Definition"/>
    <w:basedOn w:val="Absatz-Standardschriftart"/>
    <w:uiPriority w:val="99"/>
    <w:semiHidden/>
    <w:unhideWhenUsed/>
    <w:rsid w:val="00DC3D67"/>
    <w:rPr>
      <w:rFonts w:ascii="Calibri" w:hAnsi="Calibri" w:cs="Calibri"/>
      <w:i/>
      <w:iCs/>
    </w:rPr>
  </w:style>
  <w:style w:type="character" w:styleId="HTMLZitat">
    <w:name w:val="HTML Cite"/>
    <w:basedOn w:val="Absatz-Standardschriftart"/>
    <w:uiPriority w:val="99"/>
    <w:semiHidden/>
    <w:unhideWhenUsed/>
    <w:rsid w:val="00DC3D67"/>
    <w:rPr>
      <w:rFonts w:ascii="Calibri" w:hAnsi="Calibri" w:cs="Calibri"/>
      <w:i/>
      <w:iCs/>
    </w:rPr>
  </w:style>
  <w:style w:type="character" w:styleId="HTMLBeispiel">
    <w:name w:val="HTML Sample"/>
    <w:basedOn w:val="Absatz-Standardschriftart"/>
    <w:uiPriority w:val="99"/>
    <w:semiHidden/>
    <w:unhideWhenUsed/>
    <w:rsid w:val="00DC3D67"/>
    <w:rPr>
      <w:rFonts w:ascii="Consolas" w:hAnsi="Consolas" w:cs="Calibri"/>
      <w:sz w:val="24"/>
      <w:szCs w:val="24"/>
    </w:rPr>
  </w:style>
  <w:style w:type="character" w:styleId="HTMLAkronym">
    <w:name w:val="HTML Acronym"/>
    <w:basedOn w:val="Absatz-Standardschriftart"/>
    <w:uiPriority w:val="99"/>
    <w:semiHidden/>
    <w:unhideWhenUsed/>
    <w:rsid w:val="00DC3D67"/>
    <w:rPr>
      <w:rFonts w:ascii="Calibri" w:hAnsi="Calibri" w:cs="Calibri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DC3D67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DC3D67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DC3D67"/>
    <w:pPr>
      <w:spacing w:after="100"/>
      <w:ind w:left="440"/>
    </w:p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DC3D67"/>
    <w:pPr>
      <w:spacing w:after="100"/>
      <w:ind w:left="660"/>
    </w:p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DC3D67"/>
    <w:pPr>
      <w:spacing w:after="100"/>
      <w:ind w:left="880"/>
    </w:p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DC3D67"/>
    <w:pPr>
      <w:spacing w:after="100"/>
      <w:ind w:left="1100"/>
    </w:p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DC3D67"/>
    <w:pPr>
      <w:spacing w:after="100"/>
      <w:ind w:left="1320"/>
    </w:p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DC3D67"/>
    <w:pPr>
      <w:spacing w:after="100"/>
      <w:ind w:left="1540"/>
    </w:p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DC3D67"/>
    <w:pPr>
      <w:outlineLvl w:val="9"/>
    </w:pPr>
    <w:rPr>
      <w:color w:val="2E74B5" w:themeColor="accent1" w:themeShade="BF"/>
    </w:rPr>
  </w:style>
  <w:style w:type="table" w:styleId="TabelleProfessionell">
    <w:name w:val="Table Professional"/>
    <w:basedOn w:val="NormaleTabelle"/>
    <w:uiPriority w:val="99"/>
    <w:semiHidden/>
    <w:unhideWhenUsed/>
    <w:rsid w:val="00DC3D67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MittlereListe1">
    <w:name w:val="Medium List 1"/>
    <w:basedOn w:val="NormaleTabelle"/>
    <w:uiPriority w:val="65"/>
    <w:semiHidden/>
    <w:unhideWhenUsed/>
    <w:rsid w:val="00DC3D67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DC3D67"/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semiHidden/>
    <w:unhideWhenUsed/>
    <w:rsid w:val="00DC3D67"/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semiHidden/>
    <w:unhideWhenUsed/>
    <w:rsid w:val="00DC3D67"/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semiHidden/>
    <w:unhideWhenUsed/>
    <w:rsid w:val="00DC3D67"/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semiHidden/>
    <w:unhideWhenUsed/>
    <w:rsid w:val="00DC3D67"/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semiHidden/>
    <w:unhideWhenUsed/>
    <w:rsid w:val="00DC3D67"/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MittlereListe2">
    <w:name w:val="Medium List 2"/>
    <w:basedOn w:val="NormaleTabelle"/>
    <w:uiPriority w:val="66"/>
    <w:semiHidden/>
    <w:unhideWhenUsed/>
    <w:rsid w:val="00DC3D67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semiHidden/>
    <w:unhideWhenUsed/>
    <w:rsid w:val="00DC3D67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semiHidden/>
    <w:unhideWhenUsed/>
    <w:rsid w:val="00DC3D67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semiHidden/>
    <w:unhideWhenUsed/>
    <w:rsid w:val="00DC3D67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semiHidden/>
    <w:unhideWhenUsed/>
    <w:rsid w:val="00DC3D67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semiHidden/>
    <w:unhideWhenUsed/>
    <w:rsid w:val="00DC3D67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semiHidden/>
    <w:unhideWhenUsed/>
    <w:rsid w:val="00DC3D67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chattierung1">
    <w:name w:val="Medium Shading 1"/>
    <w:basedOn w:val="NormaleTabelle"/>
    <w:uiPriority w:val="63"/>
    <w:semiHidden/>
    <w:unhideWhenUsed/>
    <w:rsid w:val="00DC3D67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DC3D67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semiHidden/>
    <w:unhideWhenUsed/>
    <w:rsid w:val="00DC3D67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semiHidden/>
    <w:unhideWhenUsed/>
    <w:rsid w:val="00DC3D67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semiHidden/>
    <w:unhideWhenUsed/>
    <w:rsid w:val="00DC3D67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semiHidden/>
    <w:unhideWhenUsed/>
    <w:rsid w:val="00DC3D67"/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semiHidden/>
    <w:unhideWhenUsed/>
    <w:rsid w:val="00DC3D67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semiHidden/>
    <w:unhideWhenUsed/>
    <w:rsid w:val="00DC3D6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DC3D6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semiHidden/>
    <w:unhideWhenUsed/>
    <w:rsid w:val="00DC3D6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semiHidden/>
    <w:unhideWhenUsed/>
    <w:rsid w:val="00DC3D6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semiHidden/>
    <w:unhideWhenUsed/>
    <w:rsid w:val="00DC3D6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semiHidden/>
    <w:unhideWhenUsed/>
    <w:rsid w:val="00DC3D6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semiHidden/>
    <w:unhideWhenUsed/>
    <w:rsid w:val="00DC3D6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ittleresRaster1">
    <w:name w:val="Medium Grid 1"/>
    <w:basedOn w:val="NormaleTabelle"/>
    <w:uiPriority w:val="67"/>
    <w:semiHidden/>
    <w:unhideWhenUsed/>
    <w:rsid w:val="00DC3D67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semiHidden/>
    <w:unhideWhenUsed/>
    <w:rsid w:val="00DC3D67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semiHidden/>
    <w:unhideWhenUsed/>
    <w:rsid w:val="00DC3D67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semiHidden/>
    <w:unhideWhenUsed/>
    <w:rsid w:val="00DC3D67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semiHidden/>
    <w:unhideWhenUsed/>
    <w:rsid w:val="00DC3D67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semiHidden/>
    <w:unhideWhenUsed/>
    <w:rsid w:val="00DC3D67"/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semiHidden/>
    <w:unhideWhenUsed/>
    <w:rsid w:val="00DC3D67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MittleresRaster2">
    <w:name w:val="Medium Grid 2"/>
    <w:basedOn w:val="NormaleTabelle"/>
    <w:uiPriority w:val="68"/>
    <w:semiHidden/>
    <w:unhideWhenUsed/>
    <w:rsid w:val="00DC3D67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semiHidden/>
    <w:unhideWhenUsed/>
    <w:rsid w:val="00DC3D67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semiHidden/>
    <w:unhideWhenUsed/>
    <w:rsid w:val="00DC3D67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semiHidden/>
    <w:unhideWhenUsed/>
    <w:rsid w:val="00DC3D67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semiHidden/>
    <w:unhideWhenUsed/>
    <w:rsid w:val="00DC3D67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semiHidden/>
    <w:unhideWhenUsed/>
    <w:rsid w:val="00DC3D67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semiHidden/>
    <w:unhideWhenUsed/>
    <w:rsid w:val="00DC3D67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semiHidden/>
    <w:unhideWhenUsed/>
    <w:rsid w:val="00DC3D6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semiHidden/>
    <w:unhideWhenUsed/>
    <w:rsid w:val="00DC3D6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semiHidden/>
    <w:unhideWhenUsed/>
    <w:rsid w:val="00DC3D6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semiHidden/>
    <w:unhideWhenUsed/>
    <w:rsid w:val="00DC3D6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semiHidden/>
    <w:unhideWhenUsed/>
    <w:rsid w:val="00DC3D6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semiHidden/>
    <w:unhideWhenUsed/>
    <w:rsid w:val="00DC3D6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semiHidden/>
    <w:unhideWhenUsed/>
    <w:rsid w:val="00DC3D6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paragraph" w:styleId="Literaturverzeichnis">
    <w:name w:val="Bibliography"/>
    <w:basedOn w:val="Standard"/>
    <w:next w:val="Standard"/>
    <w:uiPriority w:val="37"/>
    <w:semiHidden/>
    <w:unhideWhenUsed/>
    <w:rsid w:val="00DC3D67"/>
  </w:style>
  <w:style w:type="character" w:styleId="Hashtag">
    <w:name w:val="Hashtag"/>
    <w:basedOn w:val="Absatz-Standardschriftart"/>
    <w:uiPriority w:val="99"/>
    <w:semiHidden/>
    <w:unhideWhenUsed/>
    <w:rsid w:val="00DC3D67"/>
    <w:rPr>
      <w:rFonts w:ascii="Calibri" w:hAnsi="Calibri" w:cs="Calibri"/>
      <w:color w:val="2B579A"/>
      <w:shd w:val="clear" w:color="auto" w:fill="E1DFDD"/>
    </w:rPr>
  </w:style>
  <w:style w:type="paragraph" w:styleId="Nachrichtenkopf">
    <w:name w:val="Message Header"/>
    <w:basedOn w:val="Standard"/>
    <w:link w:val="NachrichtenkopfZchn"/>
    <w:uiPriority w:val="99"/>
    <w:semiHidden/>
    <w:unhideWhenUsed/>
    <w:rsid w:val="00DC3D6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libri Light" w:eastAsiaTheme="majorEastAsia" w:hAnsi="Calibri Light" w:cs="Calibri Light"/>
      <w:sz w:val="24"/>
      <w:szCs w:val="24"/>
    </w:rPr>
  </w:style>
  <w:style w:type="character" w:customStyle="1" w:styleId="NachrichtenkopfZchn">
    <w:name w:val="Nachrichtenkopf Zchn"/>
    <w:basedOn w:val="Absatz-Standardschriftart"/>
    <w:link w:val="Nachrichtenkopf"/>
    <w:uiPriority w:val="99"/>
    <w:semiHidden/>
    <w:rsid w:val="00DC3D67"/>
    <w:rPr>
      <w:rFonts w:ascii="Calibri Light" w:eastAsiaTheme="majorEastAsia" w:hAnsi="Calibri Light" w:cs="Calibri Light"/>
      <w:sz w:val="24"/>
      <w:szCs w:val="24"/>
      <w:shd w:val="pct20" w:color="auto" w:fill="auto"/>
    </w:rPr>
  </w:style>
  <w:style w:type="table" w:styleId="TabelleElegant">
    <w:name w:val="Table Elegant"/>
    <w:basedOn w:val="NormaleTabelle"/>
    <w:uiPriority w:val="99"/>
    <w:semiHidden/>
    <w:unhideWhenUsed/>
    <w:rsid w:val="00DC3D67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e">
    <w:name w:val="List"/>
    <w:basedOn w:val="Standard"/>
    <w:uiPriority w:val="99"/>
    <w:semiHidden/>
    <w:unhideWhenUsed/>
    <w:rsid w:val="00DC3D67"/>
    <w:pPr>
      <w:ind w:left="360" w:hanging="360"/>
      <w:contextualSpacing/>
    </w:pPr>
  </w:style>
  <w:style w:type="paragraph" w:styleId="Liste2">
    <w:name w:val="List 2"/>
    <w:basedOn w:val="Standard"/>
    <w:uiPriority w:val="99"/>
    <w:semiHidden/>
    <w:unhideWhenUsed/>
    <w:rsid w:val="00DC3D67"/>
    <w:pPr>
      <w:ind w:left="720" w:hanging="360"/>
      <w:contextualSpacing/>
    </w:pPr>
  </w:style>
  <w:style w:type="paragraph" w:styleId="Liste3">
    <w:name w:val="List 3"/>
    <w:basedOn w:val="Standard"/>
    <w:uiPriority w:val="99"/>
    <w:semiHidden/>
    <w:unhideWhenUsed/>
    <w:rsid w:val="00DC3D67"/>
    <w:pPr>
      <w:ind w:left="1080" w:hanging="360"/>
      <w:contextualSpacing/>
    </w:pPr>
  </w:style>
  <w:style w:type="paragraph" w:styleId="Liste4">
    <w:name w:val="List 4"/>
    <w:basedOn w:val="Standard"/>
    <w:uiPriority w:val="99"/>
    <w:semiHidden/>
    <w:unhideWhenUsed/>
    <w:rsid w:val="00DC3D67"/>
    <w:pPr>
      <w:ind w:left="1440" w:hanging="360"/>
      <w:contextualSpacing/>
    </w:pPr>
  </w:style>
  <w:style w:type="paragraph" w:styleId="Liste5">
    <w:name w:val="List 5"/>
    <w:basedOn w:val="Standard"/>
    <w:uiPriority w:val="99"/>
    <w:semiHidden/>
    <w:unhideWhenUsed/>
    <w:rsid w:val="00DC3D67"/>
    <w:pPr>
      <w:ind w:left="1800" w:hanging="360"/>
      <w:contextualSpacing/>
    </w:pPr>
  </w:style>
  <w:style w:type="table" w:styleId="TabelleListe1">
    <w:name w:val="Table List 1"/>
    <w:basedOn w:val="NormaleTabelle"/>
    <w:uiPriority w:val="99"/>
    <w:semiHidden/>
    <w:unhideWhenUsed/>
    <w:rsid w:val="00DC3D67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uiPriority w:val="99"/>
    <w:semiHidden/>
    <w:unhideWhenUsed/>
    <w:rsid w:val="00DC3D67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uiPriority w:val="99"/>
    <w:semiHidden/>
    <w:unhideWhenUsed/>
    <w:rsid w:val="00DC3D67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uiPriority w:val="99"/>
    <w:semiHidden/>
    <w:unhideWhenUsed/>
    <w:rsid w:val="00DC3D67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uiPriority w:val="99"/>
    <w:semiHidden/>
    <w:unhideWhenUsed/>
    <w:rsid w:val="00DC3D67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uiPriority w:val="99"/>
    <w:semiHidden/>
    <w:unhideWhenUsed/>
    <w:rsid w:val="00DC3D67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uiPriority w:val="99"/>
    <w:semiHidden/>
    <w:unhideWhenUsed/>
    <w:rsid w:val="00DC3D67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uiPriority w:val="99"/>
    <w:semiHidden/>
    <w:unhideWhenUsed/>
    <w:rsid w:val="00DC3D67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Listenfortsetzung">
    <w:name w:val="List Continue"/>
    <w:basedOn w:val="Standard"/>
    <w:uiPriority w:val="99"/>
    <w:semiHidden/>
    <w:unhideWhenUsed/>
    <w:rsid w:val="00DC3D67"/>
    <w:pPr>
      <w:spacing w:after="120"/>
      <w:ind w:left="360"/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DC3D67"/>
    <w:pPr>
      <w:spacing w:after="120"/>
      <w:ind w:left="720"/>
      <w:contextualSpacing/>
    </w:pPr>
  </w:style>
  <w:style w:type="paragraph" w:styleId="Listenfortsetzung3">
    <w:name w:val="List Continue 3"/>
    <w:basedOn w:val="Standard"/>
    <w:uiPriority w:val="99"/>
    <w:semiHidden/>
    <w:unhideWhenUsed/>
    <w:rsid w:val="00DC3D67"/>
    <w:pPr>
      <w:spacing w:after="120"/>
      <w:ind w:left="1080"/>
      <w:contextualSpacing/>
    </w:pPr>
  </w:style>
  <w:style w:type="paragraph" w:styleId="Listenfortsetzung4">
    <w:name w:val="List Continue 4"/>
    <w:basedOn w:val="Standard"/>
    <w:uiPriority w:val="99"/>
    <w:semiHidden/>
    <w:unhideWhenUsed/>
    <w:rsid w:val="00DC3D67"/>
    <w:pPr>
      <w:spacing w:after="120"/>
      <w:ind w:left="1440"/>
      <w:contextualSpacing/>
    </w:pPr>
  </w:style>
  <w:style w:type="paragraph" w:styleId="Listenfortsetzung5">
    <w:name w:val="List Continue 5"/>
    <w:basedOn w:val="Standard"/>
    <w:uiPriority w:val="99"/>
    <w:semiHidden/>
    <w:unhideWhenUsed/>
    <w:rsid w:val="00DC3D67"/>
    <w:pPr>
      <w:spacing w:after="120"/>
      <w:ind w:left="1800"/>
      <w:contextualSpacing/>
    </w:pPr>
  </w:style>
  <w:style w:type="paragraph" w:styleId="Listenabsatz">
    <w:name w:val="List Paragraph"/>
    <w:basedOn w:val="Standard"/>
    <w:uiPriority w:val="34"/>
    <w:semiHidden/>
    <w:unhideWhenUsed/>
    <w:qFormat/>
    <w:rsid w:val="00DC3D67"/>
    <w:pPr>
      <w:ind w:left="720"/>
      <w:contextualSpacing/>
    </w:pPr>
  </w:style>
  <w:style w:type="paragraph" w:styleId="Listennummer">
    <w:name w:val="List Number"/>
    <w:basedOn w:val="Standard"/>
    <w:uiPriority w:val="99"/>
    <w:semiHidden/>
    <w:unhideWhenUsed/>
    <w:rsid w:val="00DC3D67"/>
    <w:pPr>
      <w:numPr>
        <w:numId w:val="13"/>
      </w:numPr>
      <w:contextualSpacing/>
    </w:pPr>
  </w:style>
  <w:style w:type="paragraph" w:styleId="Listennummer2">
    <w:name w:val="List Number 2"/>
    <w:basedOn w:val="Standard"/>
    <w:uiPriority w:val="99"/>
    <w:semiHidden/>
    <w:unhideWhenUsed/>
    <w:rsid w:val="00DC3D67"/>
    <w:pPr>
      <w:numPr>
        <w:numId w:val="14"/>
      </w:numPr>
      <w:contextualSpacing/>
    </w:pPr>
  </w:style>
  <w:style w:type="paragraph" w:styleId="Listennummer3">
    <w:name w:val="List Number 3"/>
    <w:basedOn w:val="Standard"/>
    <w:uiPriority w:val="99"/>
    <w:semiHidden/>
    <w:unhideWhenUsed/>
    <w:rsid w:val="00DC3D67"/>
    <w:pPr>
      <w:numPr>
        <w:numId w:val="15"/>
      </w:numPr>
      <w:contextualSpacing/>
    </w:pPr>
  </w:style>
  <w:style w:type="paragraph" w:styleId="Listennummer4">
    <w:name w:val="List Number 4"/>
    <w:basedOn w:val="Standard"/>
    <w:uiPriority w:val="99"/>
    <w:semiHidden/>
    <w:unhideWhenUsed/>
    <w:rsid w:val="00DC3D67"/>
    <w:pPr>
      <w:numPr>
        <w:numId w:val="16"/>
      </w:numPr>
      <w:contextualSpacing/>
    </w:pPr>
  </w:style>
  <w:style w:type="paragraph" w:styleId="Listennummer5">
    <w:name w:val="List Number 5"/>
    <w:basedOn w:val="Standard"/>
    <w:uiPriority w:val="99"/>
    <w:semiHidden/>
    <w:unhideWhenUsed/>
    <w:rsid w:val="00DC3D67"/>
    <w:pPr>
      <w:numPr>
        <w:numId w:val="17"/>
      </w:numPr>
      <w:contextualSpacing/>
    </w:pPr>
  </w:style>
  <w:style w:type="paragraph" w:styleId="Aufzhlungszeichen">
    <w:name w:val="List Bullet"/>
    <w:basedOn w:val="Standard"/>
    <w:uiPriority w:val="99"/>
    <w:semiHidden/>
    <w:unhideWhenUsed/>
    <w:rsid w:val="00DC3D67"/>
    <w:pPr>
      <w:numPr>
        <w:numId w:val="8"/>
      </w:numPr>
      <w:contextualSpacing/>
    </w:pPr>
  </w:style>
  <w:style w:type="paragraph" w:styleId="Aufzhlungszeichen2">
    <w:name w:val="List Bullet 2"/>
    <w:basedOn w:val="Standard"/>
    <w:uiPriority w:val="99"/>
    <w:semiHidden/>
    <w:unhideWhenUsed/>
    <w:rsid w:val="00DC3D67"/>
    <w:pPr>
      <w:numPr>
        <w:numId w:val="9"/>
      </w:numPr>
      <w:contextualSpacing/>
    </w:pPr>
  </w:style>
  <w:style w:type="paragraph" w:styleId="Aufzhlungszeichen3">
    <w:name w:val="List Bullet 3"/>
    <w:basedOn w:val="Standard"/>
    <w:uiPriority w:val="99"/>
    <w:semiHidden/>
    <w:unhideWhenUsed/>
    <w:rsid w:val="00DC3D67"/>
    <w:pPr>
      <w:numPr>
        <w:numId w:val="10"/>
      </w:numPr>
      <w:contextualSpacing/>
    </w:pPr>
  </w:style>
  <w:style w:type="paragraph" w:styleId="Aufzhlungszeichen4">
    <w:name w:val="List Bullet 4"/>
    <w:basedOn w:val="Standard"/>
    <w:uiPriority w:val="99"/>
    <w:semiHidden/>
    <w:unhideWhenUsed/>
    <w:rsid w:val="00DC3D67"/>
    <w:pPr>
      <w:numPr>
        <w:numId w:val="11"/>
      </w:numPr>
      <w:contextualSpacing/>
    </w:pPr>
  </w:style>
  <w:style w:type="paragraph" w:styleId="Aufzhlungszeichen5">
    <w:name w:val="List Bullet 5"/>
    <w:basedOn w:val="Standard"/>
    <w:uiPriority w:val="99"/>
    <w:semiHidden/>
    <w:unhideWhenUsed/>
    <w:rsid w:val="00DC3D67"/>
    <w:pPr>
      <w:numPr>
        <w:numId w:val="12"/>
      </w:numPr>
      <w:contextualSpacing/>
    </w:pPr>
  </w:style>
  <w:style w:type="table" w:styleId="TabelleKlassisch1">
    <w:name w:val="Table Classic 1"/>
    <w:basedOn w:val="NormaleTabelle"/>
    <w:uiPriority w:val="99"/>
    <w:semiHidden/>
    <w:unhideWhenUsed/>
    <w:rsid w:val="00DC3D67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uiPriority w:val="99"/>
    <w:semiHidden/>
    <w:unhideWhenUsed/>
    <w:rsid w:val="00DC3D67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uiPriority w:val="99"/>
    <w:semiHidden/>
    <w:unhideWhenUsed/>
    <w:rsid w:val="00DC3D67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uiPriority w:val="99"/>
    <w:semiHidden/>
    <w:unhideWhenUsed/>
    <w:rsid w:val="00DC3D67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bbildungsverzeichnis">
    <w:name w:val="table of figures"/>
    <w:basedOn w:val="Standard"/>
    <w:next w:val="Standard"/>
    <w:uiPriority w:val="99"/>
    <w:semiHidden/>
    <w:unhideWhenUsed/>
    <w:rsid w:val="00DC3D67"/>
  </w:style>
  <w:style w:type="character" w:styleId="Endnotenzeichen">
    <w:name w:val="endnote reference"/>
    <w:basedOn w:val="Absatz-Standardschriftart"/>
    <w:uiPriority w:val="99"/>
    <w:semiHidden/>
    <w:unhideWhenUsed/>
    <w:rsid w:val="00DC3D67"/>
    <w:rPr>
      <w:rFonts w:ascii="Calibri" w:hAnsi="Calibri" w:cs="Calibri"/>
      <w:vertAlign w:val="superscript"/>
    </w:rPr>
  </w:style>
  <w:style w:type="paragraph" w:styleId="Rechtsgrundlagenverzeichnis">
    <w:name w:val="table of authorities"/>
    <w:basedOn w:val="Standard"/>
    <w:next w:val="Standard"/>
    <w:uiPriority w:val="99"/>
    <w:semiHidden/>
    <w:unhideWhenUsed/>
    <w:rsid w:val="00DC3D67"/>
    <w:pPr>
      <w:ind w:left="220" w:hanging="220"/>
    </w:pPr>
  </w:style>
  <w:style w:type="paragraph" w:styleId="RGV-berschrift">
    <w:name w:val="toa heading"/>
    <w:basedOn w:val="Standard"/>
    <w:next w:val="Standard"/>
    <w:uiPriority w:val="99"/>
    <w:semiHidden/>
    <w:unhideWhenUsed/>
    <w:rsid w:val="00DC3D67"/>
    <w:pPr>
      <w:spacing w:before="120"/>
    </w:pPr>
    <w:rPr>
      <w:rFonts w:ascii="Calibri Light" w:eastAsiaTheme="majorEastAsia" w:hAnsi="Calibri Light" w:cs="Calibri Light"/>
      <w:b/>
      <w:bCs/>
      <w:sz w:val="24"/>
      <w:szCs w:val="24"/>
    </w:rPr>
  </w:style>
  <w:style w:type="table" w:styleId="FarbigeListe">
    <w:name w:val="Colorful List"/>
    <w:basedOn w:val="NormaleTabelle"/>
    <w:uiPriority w:val="72"/>
    <w:semiHidden/>
    <w:unhideWhenUsed/>
    <w:rsid w:val="00DC3D67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semiHidden/>
    <w:unhideWhenUsed/>
    <w:rsid w:val="00DC3D67"/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FarbigeListe-Akzent2">
    <w:name w:val="Colorful List Accent 2"/>
    <w:basedOn w:val="NormaleTabelle"/>
    <w:uiPriority w:val="72"/>
    <w:semiHidden/>
    <w:unhideWhenUsed/>
    <w:rsid w:val="00DC3D67"/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FarbigeListe-Akzent3">
    <w:name w:val="Colorful List Accent 3"/>
    <w:basedOn w:val="NormaleTabelle"/>
    <w:uiPriority w:val="72"/>
    <w:semiHidden/>
    <w:unhideWhenUsed/>
    <w:rsid w:val="00DC3D67"/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FarbigeListe-Akzent4">
    <w:name w:val="Colorful List Accent 4"/>
    <w:basedOn w:val="NormaleTabelle"/>
    <w:uiPriority w:val="72"/>
    <w:semiHidden/>
    <w:unhideWhenUsed/>
    <w:rsid w:val="00DC3D67"/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FarbigeListe-Akzent5">
    <w:name w:val="Colorful List Accent 5"/>
    <w:basedOn w:val="NormaleTabelle"/>
    <w:uiPriority w:val="72"/>
    <w:semiHidden/>
    <w:unhideWhenUsed/>
    <w:rsid w:val="00DC3D67"/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DC3D67"/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leFarbig1">
    <w:name w:val="Table Colorful 1"/>
    <w:basedOn w:val="NormaleTabelle"/>
    <w:uiPriority w:val="99"/>
    <w:semiHidden/>
    <w:unhideWhenUsed/>
    <w:rsid w:val="00DC3D67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uiPriority w:val="99"/>
    <w:semiHidden/>
    <w:unhideWhenUsed/>
    <w:rsid w:val="00DC3D67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uiPriority w:val="99"/>
    <w:semiHidden/>
    <w:unhideWhenUsed/>
    <w:rsid w:val="00DC3D67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FarbigeSchattierung">
    <w:name w:val="Colorful Shading"/>
    <w:basedOn w:val="NormaleTabelle"/>
    <w:uiPriority w:val="71"/>
    <w:semiHidden/>
    <w:unhideWhenUsed/>
    <w:rsid w:val="00DC3D67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semiHidden/>
    <w:unhideWhenUsed/>
    <w:rsid w:val="00DC3D67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semiHidden/>
    <w:unhideWhenUsed/>
    <w:rsid w:val="00DC3D67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semiHidden/>
    <w:unhideWhenUsed/>
    <w:rsid w:val="00DC3D67"/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semiHidden/>
    <w:unhideWhenUsed/>
    <w:rsid w:val="00DC3D67"/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semiHidden/>
    <w:unhideWhenUsed/>
    <w:rsid w:val="00DC3D67"/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DC3D67"/>
    <w:rPr>
      <w:color w:val="000000" w:themeColor="text1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Raster">
    <w:name w:val="Colorful Grid"/>
    <w:basedOn w:val="NormaleTabelle"/>
    <w:uiPriority w:val="73"/>
    <w:semiHidden/>
    <w:unhideWhenUsed/>
    <w:rsid w:val="00DC3D6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semiHidden/>
    <w:unhideWhenUsed/>
    <w:rsid w:val="00DC3D6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semiHidden/>
    <w:unhideWhenUsed/>
    <w:rsid w:val="00DC3D6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semiHidden/>
    <w:unhideWhenUsed/>
    <w:rsid w:val="00DC3D6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semiHidden/>
    <w:unhideWhenUsed/>
    <w:rsid w:val="00DC3D6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semiHidden/>
    <w:unhideWhenUsed/>
    <w:rsid w:val="00DC3D6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DC3D6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paragraph" w:styleId="Umschlagadresse">
    <w:name w:val="envelope address"/>
    <w:basedOn w:val="Standard"/>
    <w:uiPriority w:val="99"/>
    <w:semiHidden/>
    <w:unhideWhenUsed/>
    <w:rsid w:val="00DC3D67"/>
    <w:pPr>
      <w:framePr w:w="7920" w:h="1980" w:hRule="exact" w:hSpace="180" w:wrap="auto" w:hAnchor="page" w:xAlign="center" w:yAlign="bottom"/>
      <w:ind w:left="2880"/>
    </w:pPr>
    <w:rPr>
      <w:rFonts w:ascii="Calibri Light" w:eastAsiaTheme="majorEastAsia" w:hAnsi="Calibri Light" w:cs="Calibri Light"/>
      <w:sz w:val="24"/>
      <w:szCs w:val="24"/>
    </w:rPr>
  </w:style>
  <w:style w:type="numbering" w:styleId="ArtikelAbschnitt">
    <w:name w:val="Outline List 3"/>
    <w:basedOn w:val="KeineListe"/>
    <w:uiPriority w:val="99"/>
    <w:semiHidden/>
    <w:unhideWhenUsed/>
    <w:rsid w:val="00DC3D67"/>
    <w:pPr>
      <w:numPr>
        <w:numId w:val="26"/>
      </w:numPr>
    </w:pPr>
  </w:style>
  <w:style w:type="table" w:styleId="EinfacheTabelle1">
    <w:name w:val="Plain Table 1"/>
    <w:basedOn w:val="NormaleTabelle"/>
    <w:uiPriority w:val="41"/>
    <w:rsid w:val="00DC3D67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EinfacheTabelle2">
    <w:name w:val="Plain Table 2"/>
    <w:basedOn w:val="NormaleTabelle"/>
    <w:uiPriority w:val="42"/>
    <w:rsid w:val="00DC3D67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EinfacheTabelle3">
    <w:name w:val="Plain Table 3"/>
    <w:basedOn w:val="NormaleTabelle"/>
    <w:uiPriority w:val="43"/>
    <w:rsid w:val="00DC3D67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EinfacheTabelle4">
    <w:name w:val="Plain Table 4"/>
    <w:basedOn w:val="NormaleTabelle"/>
    <w:uiPriority w:val="44"/>
    <w:rsid w:val="00DC3D67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EinfacheTabelle5">
    <w:name w:val="Plain Table 5"/>
    <w:basedOn w:val="NormaleTabelle"/>
    <w:uiPriority w:val="45"/>
    <w:rsid w:val="00DC3D67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KeinLeerraum">
    <w:name w:val="No Spacing"/>
    <w:uiPriority w:val="1"/>
    <w:qFormat/>
    <w:rsid w:val="00DC3D67"/>
    <w:rPr>
      <w:rFonts w:ascii="Calibri" w:hAnsi="Calibri" w:cs="Calibri"/>
    </w:rPr>
  </w:style>
  <w:style w:type="paragraph" w:styleId="Datum">
    <w:name w:val="Date"/>
    <w:basedOn w:val="Standard"/>
    <w:next w:val="Standard"/>
    <w:link w:val="DatumZchn"/>
    <w:uiPriority w:val="99"/>
    <w:semiHidden/>
    <w:unhideWhenUsed/>
    <w:rsid w:val="00DC3D67"/>
  </w:style>
  <w:style w:type="character" w:customStyle="1" w:styleId="DatumZchn">
    <w:name w:val="Datum Zchn"/>
    <w:basedOn w:val="Absatz-Standardschriftart"/>
    <w:link w:val="Datum"/>
    <w:uiPriority w:val="99"/>
    <w:semiHidden/>
    <w:rsid w:val="00DC3D67"/>
    <w:rPr>
      <w:rFonts w:ascii="Calibri" w:hAnsi="Calibri" w:cs="Calibri"/>
    </w:rPr>
  </w:style>
  <w:style w:type="paragraph" w:styleId="StandardWeb">
    <w:name w:val="Normal (Web)"/>
    <w:basedOn w:val="Standard"/>
    <w:uiPriority w:val="99"/>
    <w:semiHidden/>
    <w:unhideWhenUsed/>
    <w:rsid w:val="00DC3D67"/>
    <w:rPr>
      <w:rFonts w:ascii="Times New Roman" w:hAnsi="Times New Roman" w:cs="Times New Roman"/>
      <w:sz w:val="24"/>
      <w:szCs w:val="24"/>
    </w:rPr>
  </w:style>
  <w:style w:type="character" w:styleId="IntelligenterLink">
    <w:name w:val="Smart Hyperlink"/>
    <w:basedOn w:val="Absatz-Standardschriftart"/>
    <w:uiPriority w:val="99"/>
    <w:semiHidden/>
    <w:unhideWhenUsed/>
    <w:rsid w:val="00DC3D67"/>
    <w:rPr>
      <w:rFonts w:ascii="Calibri" w:hAnsi="Calibri" w:cs="Calibri"/>
      <w:u w:val="dotte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C3D67"/>
    <w:rPr>
      <w:rFonts w:ascii="Calibri" w:hAnsi="Calibri" w:cs="Calibri"/>
      <w:color w:val="605E5C"/>
      <w:shd w:val="clear" w:color="auto" w:fill="E1DFDD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DC3D67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DC3D67"/>
    <w:rPr>
      <w:rFonts w:ascii="Calibri" w:hAnsi="Calibri" w:cs="Calibri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DC3D67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DC3D67"/>
    <w:rPr>
      <w:rFonts w:ascii="Calibri" w:hAnsi="Calibri" w:cs="Calibri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DC3D67"/>
    <w:pPr>
      <w:spacing w:after="120"/>
      <w:ind w:left="360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DC3D67"/>
    <w:rPr>
      <w:rFonts w:ascii="Calibri" w:hAnsi="Calibri" w:cs="Calibri"/>
    </w:rPr>
  </w:style>
  <w:style w:type="paragraph" w:styleId="Textkrper-Einzug2">
    <w:name w:val="Body Text Indent 2"/>
    <w:basedOn w:val="Standard"/>
    <w:link w:val="Textkrper-Einzug2Zchn"/>
    <w:uiPriority w:val="99"/>
    <w:semiHidden/>
    <w:unhideWhenUsed/>
    <w:rsid w:val="00DC3D67"/>
    <w:pPr>
      <w:spacing w:after="120" w:line="480" w:lineRule="auto"/>
      <w:ind w:left="360"/>
    </w:p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DC3D67"/>
    <w:rPr>
      <w:rFonts w:ascii="Calibri" w:hAnsi="Calibri" w:cs="Calibri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DC3D67"/>
    <w:pPr>
      <w:spacing w:after="0"/>
      <w:ind w:firstLine="360"/>
    </w:p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semiHidden/>
    <w:rsid w:val="00DC3D67"/>
    <w:rPr>
      <w:rFonts w:ascii="Calibri" w:hAnsi="Calibri" w:cs="Calibri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unhideWhenUsed/>
    <w:rsid w:val="00DC3D67"/>
    <w:pPr>
      <w:spacing w:after="0"/>
      <w:ind w:firstLine="36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uiPriority w:val="99"/>
    <w:semiHidden/>
    <w:rsid w:val="00DC3D67"/>
    <w:rPr>
      <w:rFonts w:ascii="Calibri" w:hAnsi="Calibri" w:cs="Calibri"/>
    </w:rPr>
  </w:style>
  <w:style w:type="paragraph" w:styleId="Standardeinzug">
    <w:name w:val="Normal Indent"/>
    <w:basedOn w:val="Standard"/>
    <w:uiPriority w:val="99"/>
    <w:semiHidden/>
    <w:unhideWhenUsed/>
    <w:rsid w:val="00DC3D67"/>
    <w:pPr>
      <w:ind w:left="720"/>
    </w:p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DC3D67"/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semiHidden/>
    <w:rsid w:val="00DC3D67"/>
    <w:rPr>
      <w:rFonts w:ascii="Calibri" w:hAnsi="Calibri" w:cs="Calibri"/>
    </w:rPr>
  </w:style>
  <w:style w:type="table" w:styleId="TabelleAktuell">
    <w:name w:val="Table Contemporary"/>
    <w:basedOn w:val="NormaleTabelle"/>
    <w:uiPriority w:val="99"/>
    <w:semiHidden/>
    <w:unhideWhenUsed/>
    <w:rsid w:val="00DC3D67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HelleListe">
    <w:name w:val="Light List"/>
    <w:basedOn w:val="NormaleTabelle"/>
    <w:uiPriority w:val="61"/>
    <w:semiHidden/>
    <w:unhideWhenUsed/>
    <w:rsid w:val="00DC3D67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semiHidden/>
    <w:unhideWhenUsed/>
    <w:rsid w:val="00DC3D67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HelleListe-Akzent2">
    <w:name w:val="Light List Accent 2"/>
    <w:basedOn w:val="NormaleTabelle"/>
    <w:uiPriority w:val="61"/>
    <w:semiHidden/>
    <w:unhideWhenUsed/>
    <w:rsid w:val="00DC3D67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HelleListe-Akzent3">
    <w:name w:val="Light List Accent 3"/>
    <w:basedOn w:val="NormaleTabelle"/>
    <w:uiPriority w:val="61"/>
    <w:semiHidden/>
    <w:unhideWhenUsed/>
    <w:rsid w:val="00DC3D67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HelleListe-Akzent4">
    <w:name w:val="Light List Accent 4"/>
    <w:basedOn w:val="NormaleTabelle"/>
    <w:uiPriority w:val="61"/>
    <w:semiHidden/>
    <w:unhideWhenUsed/>
    <w:rsid w:val="00DC3D67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HelleListe-Akzent5">
    <w:name w:val="Light List Accent 5"/>
    <w:basedOn w:val="NormaleTabelle"/>
    <w:uiPriority w:val="61"/>
    <w:semiHidden/>
    <w:unhideWhenUsed/>
    <w:rsid w:val="00DC3D67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HelleListe-Akzent6">
    <w:name w:val="Light List Accent 6"/>
    <w:basedOn w:val="NormaleTabelle"/>
    <w:uiPriority w:val="61"/>
    <w:semiHidden/>
    <w:unhideWhenUsed/>
    <w:rsid w:val="00DC3D67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HelleSchattierung">
    <w:name w:val="Light Shading"/>
    <w:basedOn w:val="NormaleTabelle"/>
    <w:uiPriority w:val="60"/>
    <w:semiHidden/>
    <w:unhideWhenUsed/>
    <w:rsid w:val="00DC3D67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semiHidden/>
    <w:unhideWhenUsed/>
    <w:rsid w:val="00DC3D67"/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semiHidden/>
    <w:unhideWhenUsed/>
    <w:rsid w:val="00DC3D67"/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semiHidden/>
    <w:unhideWhenUsed/>
    <w:rsid w:val="00DC3D67"/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semiHidden/>
    <w:unhideWhenUsed/>
    <w:rsid w:val="00DC3D67"/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semiHidden/>
    <w:unhideWhenUsed/>
    <w:rsid w:val="00DC3D67"/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semiHidden/>
    <w:unhideWhenUsed/>
    <w:rsid w:val="00DC3D67"/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HellesRaster">
    <w:name w:val="Light Grid"/>
    <w:basedOn w:val="NormaleTabelle"/>
    <w:uiPriority w:val="62"/>
    <w:semiHidden/>
    <w:unhideWhenUsed/>
    <w:rsid w:val="00DC3D67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DC3D67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HellesRaster-Akzent2">
    <w:name w:val="Light Grid Accent 2"/>
    <w:basedOn w:val="NormaleTabelle"/>
    <w:uiPriority w:val="62"/>
    <w:semiHidden/>
    <w:unhideWhenUsed/>
    <w:rsid w:val="00DC3D67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HellesRaster-Akzent3">
    <w:name w:val="Light Grid Accent 3"/>
    <w:basedOn w:val="NormaleTabelle"/>
    <w:uiPriority w:val="62"/>
    <w:semiHidden/>
    <w:unhideWhenUsed/>
    <w:rsid w:val="00DC3D67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HellesRaster-Akzent4">
    <w:name w:val="Light Grid Accent 4"/>
    <w:basedOn w:val="NormaleTabelle"/>
    <w:uiPriority w:val="62"/>
    <w:semiHidden/>
    <w:unhideWhenUsed/>
    <w:rsid w:val="00DC3D67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HellesRaster-Akzent5">
    <w:name w:val="Light Grid Accent 5"/>
    <w:basedOn w:val="NormaleTabelle"/>
    <w:uiPriority w:val="62"/>
    <w:semiHidden/>
    <w:unhideWhenUsed/>
    <w:rsid w:val="00DC3D67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HellesRaster-Akzent6">
    <w:name w:val="Light Grid Accent 6"/>
    <w:basedOn w:val="NormaleTabelle"/>
    <w:uiPriority w:val="62"/>
    <w:semiHidden/>
    <w:unhideWhenUsed/>
    <w:rsid w:val="00DC3D67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DunkleListe">
    <w:name w:val="Dark List"/>
    <w:basedOn w:val="NormaleTabelle"/>
    <w:uiPriority w:val="70"/>
    <w:semiHidden/>
    <w:unhideWhenUsed/>
    <w:rsid w:val="00DC3D67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semiHidden/>
    <w:unhideWhenUsed/>
    <w:rsid w:val="00DC3D67"/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DunkleListe-Akzent2">
    <w:name w:val="Dark List Accent 2"/>
    <w:basedOn w:val="NormaleTabelle"/>
    <w:uiPriority w:val="70"/>
    <w:semiHidden/>
    <w:unhideWhenUsed/>
    <w:rsid w:val="00DC3D67"/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DunkleListe-Akzent3">
    <w:name w:val="Dark List Accent 3"/>
    <w:basedOn w:val="NormaleTabelle"/>
    <w:uiPriority w:val="70"/>
    <w:semiHidden/>
    <w:unhideWhenUsed/>
    <w:rsid w:val="00DC3D67"/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DunkleListe-Akzent4">
    <w:name w:val="Dark List Accent 4"/>
    <w:basedOn w:val="NormaleTabelle"/>
    <w:uiPriority w:val="70"/>
    <w:semiHidden/>
    <w:unhideWhenUsed/>
    <w:rsid w:val="00DC3D67"/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DunkleListe-Akzent5">
    <w:name w:val="Dark List Accent 5"/>
    <w:basedOn w:val="NormaleTabelle"/>
    <w:uiPriority w:val="70"/>
    <w:semiHidden/>
    <w:unhideWhenUsed/>
    <w:rsid w:val="00DC3D67"/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DC3D67"/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styleId="Listentabelle1hell">
    <w:name w:val="List Table 1 Light"/>
    <w:basedOn w:val="NormaleTabelle"/>
    <w:uiPriority w:val="46"/>
    <w:rsid w:val="00DC3D6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ntabelle1hellAkzent1">
    <w:name w:val="List Table 1 Light Accent 1"/>
    <w:basedOn w:val="NormaleTabelle"/>
    <w:uiPriority w:val="46"/>
    <w:rsid w:val="00DC3D6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entabelle1hellAkzent2">
    <w:name w:val="List Table 1 Light Accent 2"/>
    <w:basedOn w:val="NormaleTabelle"/>
    <w:uiPriority w:val="46"/>
    <w:rsid w:val="00DC3D6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entabelle1hellAkzent3">
    <w:name w:val="List Table 1 Light Accent 3"/>
    <w:basedOn w:val="NormaleTabelle"/>
    <w:uiPriority w:val="46"/>
    <w:rsid w:val="00DC3D6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entabelle1hellAkzent4">
    <w:name w:val="List Table 1 Light Accent 4"/>
    <w:basedOn w:val="NormaleTabelle"/>
    <w:uiPriority w:val="46"/>
    <w:rsid w:val="00DC3D6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entabelle1hellAkzent5">
    <w:name w:val="List Table 1 Light Accent 5"/>
    <w:basedOn w:val="NormaleTabelle"/>
    <w:uiPriority w:val="46"/>
    <w:rsid w:val="00DC3D6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entabelle1hellAkzent6">
    <w:name w:val="List Table 1 Light Accent 6"/>
    <w:basedOn w:val="NormaleTabelle"/>
    <w:uiPriority w:val="46"/>
    <w:rsid w:val="00DC3D6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entabelle2">
    <w:name w:val="List Table 2"/>
    <w:basedOn w:val="NormaleTabelle"/>
    <w:uiPriority w:val="47"/>
    <w:rsid w:val="00DC3D67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ntabelle2Akzent1">
    <w:name w:val="List Table 2 Accent 1"/>
    <w:basedOn w:val="NormaleTabelle"/>
    <w:uiPriority w:val="47"/>
    <w:rsid w:val="00DC3D67"/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entabelle2Akzent2">
    <w:name w:val="List Table 2 Accent 2"/>
    <w:basedOn w:val="NormaleTabelle"/>
    <w:uiPriority w:val="47"/>
    <w:rsid w:val="00DC3D67"/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entabelle2Akzent3">
    <w:name w:val="List Table 2 Accent 3"/>
    <w:basedOn w:val="NormaleTabelle"/>
    <w:uiPriority w:val="47"/>
    <w:rsid w:val="00DC3D67"/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entabelle2Akzent4">
    <w:name w:val="List Table 2 Accent 4"/>
    <w:basedOn w:val="NormaleTabelle"/>
    <w:uiPriority w:val="47"/>
    <w:rsid w:val="00DC3D67"/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entabelle2Akzent5">
    <w:name w:val="List Table 2 Accent 5"/>
    <w:basedOn w:val="NormaleTabelle"/>
    <w:uiPriority w:val="47"/>
    <w:rsid w:val="00DC3D67"/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entabelle2Akzent6">
    <w:name w:val="List Table 2 Accent 6"/>
    <w:basedOn w:val="NormaleTabelle"/>
    <w:uiPriority w:val="47"/>
    <w:rsid w:val="00DC3D67"/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entabelle3">
    <w:name w:val="List Table 3"/>
    <w:basedOn w:val="NormaleTabelle"/>
    <w:uiPriority w:val="48"/>
    <w:rsid w:val="00DC3D67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entabelle3Akzent1">
    <w:name w:val="List Table 3 Accent 1"/>
    <w:basedOn w:val="NormaleTabelle"/>
    <w:uiPriority w:val="48"/>
    <w:rsid w:val="00DC3D67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entabelle3Akzent2">
    <w:name w:val="List Table 3 Accent 2"/>
    <w:basedOn w:val="NormaleTabelle"/>
    <w:uiPriority w:val="48"/>
    <w:rsid w:val="00DC3D67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Listentabelle3Akzent3">
    <w:name w:val="List Table 3 Accent 3"/>
    <w:basedOn w:val="NormaleTabelle"/>
    <w:uiPriority w:val="48"/>
    <w:rsid w:val="00DC3D67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Listentabelle3Akzent4">
    <w:name w:val="List Table 3 Accent 4"/>
    <w:basedOn w:val="NormaleTabelle"/>
    <w:uiPriority w:val="48"/>
    <w:rsid w:val="00DC3D67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Listentabelle3Akzent5">
    <w:name w:val="List Table 3 Accent 5"/>
    <w:basedOn w:val="NormaleTabelle"/>
    <w:uiPriority w:val="48"/>
    <w:rsid w:val="00DC3D67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Listentabelle3Akzent6">
    <w:name w:val="List Table 3 Accent 6"/>
    <w:basedOn w:val="NormaleTabelle"/>
    <w:uiPriority w:val="48"/>
    <w:rsid w:val="00DC3D67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Listentabelle4">
    <w:name w:val="List Table 4"/>
    <w:basedOn w:val="NormaleTabelle"/>
    <w:uiPriority w:val="49"/>
    <w:rsid w:val="00DC3D67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ntabelle4Akzent1">
    <w:name w:val="List Table 4 Accent 1"/>
    <w:basedOn w:val="NormaleTabelle"/>
    <w:uiPriority w:val="49"/>
    <w:rsid w:val="00DC3D67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entabelle4Akzent2">
    <w:name w:val="List Table 4 Accent 2"/>
    <w:basedOn w:val="NormaleTabelle"/>
    <w:uiPriority w:val="49"/>
    <w:rsid w:val="00DC3D67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entabelle4Akzent3">
    <w:name w:val="List Table 4 Accent 3"/>
    <w:basedOn w:val="NormaleTabelle"/>
    <w:uiPriority w:val="49"/>
    <w:rsid w:val="00DC3D67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entabelle4Akzent4">
    <w:name w:val="List Table 4 Accent 4"/>
    <w:basedOn w:val="NormaleTabelle"/>
    <w:uiPriority w:val="49"/>
    <w:rsid w:val="00DC3D67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entabelle4Akzent5">
    <w:name w:val="List Table 4 Accent 5"/>
    <w:basedOn w:val="NormaleTabelle"/>
    <w:uiPriority w:val="49"/>
    <w:rsid w:val="00DC3D67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entabelle4Akzent6">
    <w:name w:val="List Table 4 Accent 6"/>
    <w:basedOn w:val="NormaleTabelle"/>
    <w:uiPriority w:val="49"/>
    <w:rsid w:val="00DC3D67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entabelle5dunkel">
    <w:name w:val="List Table 5 Dark"/>
    <w:basedOn w:val="NormaleTabelle"/>
    <w:uiPriority w:val="50"/>
    <w:rsid w:val="00DC3D67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5dunkelAkzent1">
    <w:name w:val="List Table 5 Dark Accent 1"/>
    <w:basedOn w:val="NormaleTabelle"/>
    <w:uiPriority w:val="50"/>
    <w:rsid w:val="00DC3D67"/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5dunkelAkzent2">
    <w:name w:val="List Table 5 Dark Accent 2"/>
    <w:basedOn w:val="NormaleTabelle"/>
    <w:uiPriority w:val="50"/>
    <w:rsid w:val="00DC3D67"/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5dunkelAkzent3">
    <w:name w:val="List Table 5 Dark Accent 3"/>
    <w:basedOn w:val="NormaleTabelle"/>
    <w:uiPriority w:val="50"/>
    <w:rsid w:val="00DC3D67"/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5dunkelAkzent4">
    <w:name w:val="List Table 5 Dark Accent 4"/>
    <w:basedOn w:val="NormaleTabelle"/>
    <w:uiPriority w:val="50"/>
    <w:rsid w:val="00DC3D67"/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5dunkelAkzent5">
    <w:name w:val="List Table 5 Dark Accent 5"/>
    <w:basedOn w:val="NormaleTabelle"/>
    <w:uiPriority w:val="50"/>
    <w:rsid w:val="00DC3D67"/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5dunkelAkzent6">
    <w:name w:val="List Table 5 Dark Accent 6"/>
    <w:basedOn w:val="NormaleTabelle"/>
    <w:uiPriority w:val="50"/>
    <w:rsid w:val="00DC3D67"/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6farbig">
    <w:name w:val="List Table 6 Colorful"/>
    <w:basedOn w:val="NormaleTabelle"/>
    <w:uiPriority w:val="51"/>
    <w:rsid w:val="00DC3D67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ntabelle6farbigAkzent1">
    <w:name w:val="List Table 6 Colorful Accent 1"/>
    <w:basedOn w:val="NormaleTabelle"/>
    <w:uiPriority w:val="51"/>
    <w:rsid w:val="00DC3D67"/>
    <w:rPr>
      <w:color w:val="2E74B5" w:themeColor="accent1" w:themeShade="BF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entabelle6farbigAkzent2">
    <w:name w:val="List Table 6 Colorful Accent 2"/>
    <w:basedOn w:val="NormaleTabelle"/>
    <w:uiPriority w:val="51"/>
    <w:rsid w:val="00DC3D67"/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entabelle6farbigAkzent3">
    <w:name w:val="List Table 6 Colorful Accent 3"/>
    <w:basedOn w:val="NormaleTabelle"/>
    <w:uiPriority w:val="51"/>
    <w:rsid w:val="00DC3D67"/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entabelle6farbigAkzent4">
    <w:name w:val="List Table 6 Colorful Accent 4"/>
    <w:basedOn w:val="NormaleTabelle"/>
    <w:uiPriority w:val="51"/>
    <w:rsid w:val="00DC3D67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entabelle6farbigAkzent5">
    <w:name w:val="List Table 6 Colorful Accent 5"/>
    <w:basedOn w:val="NormaleTabelle"/>
    <w:uiPriority w:val="51"/>
    <w:rsid w:val="00DC3D67"/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entabelle6farbigAkzent6">
    <w:name w:val="List Table 6 Colorful Accent 6"/>
    <w:basedOn w:val="NormaleTabelle"/>
    <w:uiPriority w:val="51"/>
    <w:rsid w:val="00DC3D67"/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entabelle7farbig">
    <w:name w:val="List Table 7 Colorful"/>
    <w:basedOn w:val="NormaleTabelle"/>
    <w:uiPriority w:val="52"/>
    <w:rsid w:val="00DC3D67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ntabelle7farbigAkzent1">
    <w:name w:val="List Table 7 Colorful Accent 1"/>
    <w:basedOn w:val="NormaleTabelle"/>
    <w:uiPriority w:val="52"/>
    <w:rsid w:val="00DC3D67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ntabelle7farbigAkzent2">
    <w:name w:val="List Table 7 Colorful Accent 2"/>
    <w:basedOn w:val="NormaleTabelle"/>
    <w:uiPriority w:val="52"/>
    <w:rsid w:val="00DC3D67"/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ntabelle7farbigAkzent3">
    <w:name w:val="List Table 7 Colorful Accent 3"/>
    <w:basedOn w:val="NormaleTabelle"/>
    <w:uiPriority w:val="52"/>
    <w:rsid w:val="00DC3D67"/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ntabelle7farbigAkzent4">
    <w:name w:val="List Table 7 Colorful Accent 4"/>
    <w:basedOn w:val="NormaleTabelle"/>
    <w:uiPriority w:val="52"/>
    <w:rsid w:val="00DC3D67"/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ntabelle7farbigAkzent5">
    <w:name w:val="List Table 7 Colorful Accent 5"/>
    <w:basedOn w:val="NormaleTabelle"/>
    <w:uiPriority w:val="52"/>
    <w:rsid w:val="00DC3D67"/>
    <w:rPr>
      <w:color w:val="2F549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ntabelle7farbigAkzent6">
    <w:name w:val="List Table 7 Colorful Accent 6"/>
    <w:basedOn w:val="NormaleTabelle"/>
    <w:uiPriority w:val="52"/>
    <w:rsid w:val="00DC3D67"/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E-Mail-Signatur">
    <w:name w:val="E-mail Signature"/>
    <w:basedOn w:val="Standard"/>
    <w:link w:val="E-Mail-SignaturZchn"/>
    <w:uiPriority w:val="99"/>
    <w:semiHidden/>
    <w:unhideWhenUsed/>
    <w:rsid w:val="00DC3D67"/>
  </w:style>
  <w:style w:type="character" w:customStyle="1" w:styleId="E-Mail-SignaturZchn">
    <w:name w:val="E-Mail-Signatur Zchn"/>
    <w:basedOn w:val="Absatz-Standardschriftart"/>
    <w:link w:val="E-Mail-Signatur"/>
    <w:uiPriority w:val="99"/>
    <w:semiHidden/>
    <w:rsid w:val="00DC3D67"/>
    <w:rPr>
      <w:rFonts w:ascii="Calibri" w:hAnsi="Calibri" w:cs="Calibri"/>
    </w:rPr>
  </w:style>
  <w:style w:type="paragraph" w:styleId="Anrede">
    <w:name w:val="Salutation"/>
    <w:basedOn w:val="Standard"/>
    <w:next w:val="Standard"/>
    <w:link w:val="AnredeZchn"/>
    <w:uiPriority w:val="99"/>
    <w:semiHidden/>
    <w:unhideWhenUsed/>
    <w:rsid w:val="00DC3D67"/>
  </w:style>
  <w:style w:type="character" w:customStyle="1" w:styleId="AnredeZchn">
    <w:name w:val="Anrede Zchn"/>
    <w:basedOn w:val="Absatz-Standardschriftart"/>
    <w:link w:val="Anrede"/>
    <w:uiPriority w:val="99"/>
    <w:semiHidden/>
    <w:rsid w:val="00DC3D67"/>
    <w:rPr>
      <w:rFonts w:ascii="Calibri" w:hAnsi="Calibri" w:cs="Calibri"/>
    </w:rPr>
  </w:style>
  <w:style w:type="table" w:styleId="TabelleSpalten1">
    <w:name w:val="Table Columns 1"/>
    <w:basedOn w:val="NormaleTabelle"/>
    <w:uiPriority w:val="99"/>
    <w:semiHidden/>
    <w:unhideWhenUsed/>
    <w:rsid w:val="00DC3D67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uiPriority w:val="99"/>
    <w:semiHidden/>
    <w:unhideWhenUsed/>
    <w:rsid w:val="00DC3D67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uiPriority w:val="99"/>
    <w:semiHidden/>
    <w:unhideWhenUsed/>
    <w:rsid w:val="00DC3D67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uiPriority w:val="99"/>
    <w:semiHidden/>
    <w:unhideWhenUsed/>
    <w:rsid w:val="00DC3D67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uiPriority w:val="99"/>
    <w:semiHidden/>
    <w:unhideWhenUsed/>
    <w:rsid w:val="00DC3D67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paragraph" w:styleId="Unterschrift">
    <w:name w:val="Signature"/>
    <w:basedOn w:val="Standard"/>
    <w:link w:val="UnterschriftZchn"/>
    <w:uiPriority w:val="99"/>
    <w:semiHidden/>
    <w:unhideWhenUsed/>
    <w:rsid w:val="00DC3D67"/>
    <w:pPr>
      <w:ind w:left="4320"/>
    </w:pPr>
  </w:style>
  <w:style w:type="character" w:customStyle="1" w:styleId="UnterschriftZchn">
    <w:name w:val="Unterschrift Zchn"/>
    <w:basedOn w:val="Absatz-Standardschriftart"/>
    <w:link w:val="Unterschrift"/>
    <w:uiPriority w:val="99"/>
    <w:semiHidden/>
    <w:rsid w:val="00DC3D67"/>
    <w:rPr>
      <w:rFonts w:ascii="Calibri" w:hAnsi="Calibri" w:cs="Calibri"/>
    </w:rPr>
  </w:style>
  <w:style w:type="table" w:styleId="TabelleEinfach1">
    <w:name w:val="Table Simple 1"/>
    <w:basedOn w:val="NormaleTabelle"/>
    <w:uiPriority w:val="99"/>
    <w:semiHidden/>
    <w:unhideWhenUsed/>
    <w:rsid w:val="00DC3D67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uiPriority w:val="99"/>
    <w:semiHidden/>
    <w:unhideWhenUsed/>
    <w:rsid w:val="00DC3D67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uiPriority w:val="99"/>
    <w:semiHidden/>
    <w:unhideWhenUsed/>
    <w:rsid w:val="00DC3D67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Spezial1">
    <w:name w:val="Table Subtle 1"/>
    <w:basedOn w:val="NormaleTabelle"/>
    <w:uiPriority w:val="99"/>
    <w:semiHidden/>
    <w:unhideWhenUsed/>
    <w:rsid w:val="00DC3D67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uiPriority w:val="99"/>
    <w:rsid w:val="00DC3D67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DC3D67"/>
    <w:pPr>
      <w:ind w:left="220" w:hanging="220"/>
    </w:pPr>
  </w:style>
  <w:style w:type="paragraph" w:styleId="Index2">
    <w:name w:val="index 2"/>
    <w:basedOn w:val="Standard"/>
    <w:next w:val="Standard"/>
    <w:autoRedefine/>
    <w:uiPriority w:val="99"/>
    <w:semiHidden/>
    <w:unhideWhenUsed/>
    <w:rsid w:val="00DC3D67"/>
    <w:pPr>
      <w:ind w:left="440" w:hanging="220"/>
    </w:pPr>
  </w:style>
  <w:style w:type="paragraph" w:styleId="Index3">
    <w:name w:val="index 3"/>
    <w:basedOn w:val="Standard"/>
    <w:next w:val="Standard"/>
    <w:autoRedefine/>
    <w:uiPriority w:val="99"/>
    <w:semiHidden/>
    <w:unhideWhenUsed/>
    <w:rsid w:val="00DC3D67"/>
    <w:pPr>
      <w:ind w:left="660" w:hanging="220"/>
    </w:pPr>
  </w:style>
  <w:style w:type="paragraph" w:styleId="Index4">
    <w:name w:val="index 4"/>
    <w:basedOn w:val="Standard"/>
    <w:next w:val="Standard"/>
    <w:autoRedefine/>
    <w:uiPriority w:val="99"/>
    <w:semiHidden/>
    <w:unhideWhenUsed/>
    <w:rsid w:val="00DC3D67"/>
    <w:pPr>
      <w:ind w:left="880" w:hanging="220"/>
    </w:pPr>
  </w:style>
  <w:style w:type="paragraph" w:styleId="Index5">
    <w:name w:val="index 5"/>
    <w:basedOn w:val="Standard"/>
    <w:next w:val="Standard"/>
    <w:autoRedefine/>
    <w:uiPriority w:val="99"/>
    <w:semiHidden/>
    <w:unhideWhenUsed/>
    <w:rsid w:val="00DC3D67"/>
    <w:pPr>
      <w:ind w:left="1100" w:hanging="220"/>
    </w:pPr>
  </w:style>
  <w:style w:type="paragraph" w:styleId="Index6">
    <w:name w:val="index 6"/>
    <w:basedOn w:val="Standard"/>
    <w:next w:val="Standard"/>
    <w:autoRedefine/>
    <w:uiPriority w:val="99"/>
    <w:semiHidden/>
    <w:unhideWhenUsed/>
    <w:rsid w:val="00DC3D67"/>
    <w:pPr>
      <w:ind w:left="1320" w:hanging="220"/>
    </w:pPr>
  </w:style>
  <w:style w:type="paragraph" w:styleId="Index7">
    <w:name w:val="index 7"/>
    <w:basedOn w:val="Standard"/>
    <w:next w:val="Standard"/>
    <w:autoRedefine/>
    <w:uiPriority w:val="99"/>
    <w:semiHidden/>
    <w:unhideWhenUsed/>
    <w:rsid w:val="00DC3D67"/>
    <w:pPr>
      <w:ind w:left="1540" w:hanging="220"/>
    </w:pPr>
  </w:style>
  <w:style w:type="paragraph" w:styleId="Index8">
    <w:name w:val="index 8"/>
    <w:basedOn w:val="Standard"/>
    <w:next w:val="Standard"/>
    <w:autoRedefine/>
    <w:uiPriority w:val="99"/>
    <w:semiHidden/>
    <w:unhideWhenUsed/>
    <w:rsid w:val="00DC3D67"/>
    <w:pPr>
      <w:ind w:left="1760" w:hanging="220"/>
    </w:pPr>
  </w:style>
  <w:style w:type="paragraph" w:styleId="Index9">
    <w:name w:val="index 9"/>
    <w:basedOn w:val="Standard"/>
    <w:next w:val="Standard"/>
    <w:autoRedefine/>
    <w:uiPriority w:val="99"/>
    <w:semiHidden/>
    <w:unhideWhenUsed/>
    <w:rsid w:val="00DC3D67"/>
    <w:pPr>
      <w:ind w:left="1980" w:hanging="220"/>
    </w:pPr>
  </w:style>
  <w:style w:type="paragraph" w:styleId="Indexberschrift">
    <w:name w:val="index heading"/>
    <w:basedOn w:val="Standard"/>
    <w:next w:val="Index1"/>
    <w:uiPriority w:val="99"/>
    <w:semiHidden/>
    <w:unhideWhenUsed/>
    <w:rsid w:val="00DC3D67"/>
    <w:rPr>
      <w:rFonts w:ascii="Calibri Light" w:eastAsiaTheme="majorEastAsia" w:hAnsi="Calibri Light" w:cs="Calibri Light"/>
      <w:b/>
      <w:bCs/>
    </w:rPr>
  </w:style>
  <w:style w:type="paragraph" w:styleId="Gruformel">
    <w:name w:val="Closing"/>
    <w:basedOn w:val="Standard"/>
    <w:link w:val="GruformelZchn"/>
    <w:uiPriority w:val="99"/>
    <w:semiHidden/>
    <w:unhideWhenUsed/>
    <w:rsid w:val="00DC3D67"/>
    <w:pPr>
      <w:ind w:left="4320"/>
    </w:pPr>
  </w:style>
  <w:style w:type="character" w:customStyle="1" w:styleId="GruformelZchn">
    <w:name w:val="Grußformel Zchn"/>
    <w:basedOn w:val="Absatz-Standardschriftart"/>
    <w:link w:val="Gruformel"/>
    <w:uiPriority w:val="99"/>
    <w:semiHidden/>
    <w:rsid w:val="00DC3D67"/>
    <w:rPr>
      <w:rFonts w:ascii="Calibri" w:hAnsi="Calibri" w:cs="Calibri"/>
    </w:rPr>
  </w:style>
  <w:style w:type="table" w:styleId="Tabellenraster">
    <w:name w:val="Table Grid"/>
    <w:basedOn w:val="NormaleTabelle"/>
    <w:uiPriority w:val="39"/>
    <w:rsid w:val="00DC3D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Raster1">
    <w:name w:val="Table Grid 1"/>
    <w:basedOn w:val="NormaleTabelle"/>
    <w:uiPriority w:val="99"/>
    <w:semiHidden/>
    <w:unhideWhenUsed/>
    <w:rsid w:val="00DC3D67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uiPriority w:val="99"/>
    <w:semiHidden/>
    <w:unhideWhenUsed/>
    <w:rsid w:val="00DC3D67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uiPriority w:val="99"/>
    <w:semiHidden/>
    <w:unhideWhenUsed/>
    <w:rsid w:val="00DC3D67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uiPriority w:val="99"/>
    <w:semiHidden/>
    <w:unhideWhenUsed/>
    <w:rsid w:val="00DC3D67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uiPriority w:val="99"/>
    <w:semiHidden/>
    <w:unhideWhenUsed/>
    <w:rsid w:val="00DC3D67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uiPriority w:val="99"/>
    <w:semiHidden/>
    <w:unhideWhenUsed/>
    <w:rsid w:val="00DC3D67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uiPriority w:val="99"/>
    <w:semiHidden/>
    <w:unhideWhenUsed/>
    <w:rsid w:val="00DC3D67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uiPriority w:val="99"/>
    <w:semiHidden/>
    <w:unhideWhenUsed/>
    <w:rsid w:val="00DC3D67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mithellemGitternetz">
    <w:name w:val="Grid Table Light"/>
    <w:basedOn w:val="NormaleTabelle"/>
    <w:uiPriority w:val="40"/>
    <w:rsid w:val="00DC3D67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Gitternetztabelle1hell">
    <w:name w:val="Grid Table 1 Light"/>
    <w:basedOn w:val="NormaleTabelle"/>
    <w:uiPriority w:val="46"/>
    <w:rsid w:val="00DC3D67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1">
    <w:name w:val="Grid Table 1 Light Accent 1"/>
    <w:basedOn w:val="NormaleTabelle"/>
    <w:uiPriority w:val="46"/>
    <w:rsid w:val="00DC3D67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-Akzent2">
    <w:name w:val="Grid Table 1 Light Accent 2"/>
    <w:basedOn w:val="NormaleTabelle"/>
    <w:uiPriority w:val="46"/>
    <w:rsid w:val="00DC3D67"/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3">
    <w:name w:val="Grid Table 1 Light Accent 3"/>
    <w:basedOn w:val="NormaleTabelle"/>
    <w:uiPriority w:val="46"/>
    <w:rsid w:val="00DC3D67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4">
    <w:name w:val="Grid Table 1 Light Accent 4"/>
    <w:basedOn w:val="NormaleTabelle"/>
    <w:uiPriority w:val="46"/>
    <w:rsid w:val="00DC3D67"/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5">
    <w:name w:val="Grid Table 1 Light Accent 5"/>
    <w:basedOn w:val="NormaleTabelle"/>
    <w:uiPriority w:val="46"/>
    <w:rsid w:val="00DC3D67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6">
    <w:name w:val="Grid Table 1 Light Accent 6"/>
    <w:basedOn w:val="NormaleTabelle"/>
    <w:uiPriority w:val="46"/>
    <w:rsid w:val="00DC3D67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2">
    <w:name w:val="Grid Table 2"/>
    <w:basedOn w:val="NormaleTabelle"/>
    <w:uiPriority w:val="47"/>
    <w:rsid w:val="00DC3D67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itternetztabelle2Akzent1">
    <w:name w:val="Grid Table 2 Accent 1"/>
    <w:basedOn w:val="NormaleTabelle"/>
    <w:uiPriority w:val="47"/>
    <w:rsid w:val="00DC3D67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itternetztabelle2Akzent2">
    <w:name w:val="Grid Table 2 Accent 2"/>
    <w:basedOn w:val="NormaleTabelle"/>
    <w:uiPriority w:val="47"/>
    <w:rsid w:val="00DC3D67"/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itternetztabelle2Akzent3">
    <w:name w:val="Grid Table 2 Accent 3"/>
    <w:basedOn w:val="NormaleTabelle"/>
    <w:uiPriority w:val="47"/>
    <w:rsid w:val="00DC3D67"/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itternetztabelle2Akzent4">
    <w:name w:val="Grid Table 2 Accent 4"/>
    <w:basedOn w:val="NormaleTabelle"/>
    <w:uiPriority w:val="47"/>
    <w:rsid w:val="00DC3D67"/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itternetztabelle2Akzent5">
    <w:name w:val="Grid Table 2 Accent 5"/>
    <w:basedOn w:val="NormaleTabelle"/>
    <w:uiPriority w:val="47"/>
    <w:rsid w:val="00DC3D67"/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itternetztabelle2Akzent6">
    <w:name w:val="Grid Table 2 Accent 6"/>
    <w:basedOn w:val="NormaleTabelle"/>
    <w:uiPriority w:val="47"/>
    <w:rsid w:val="00DC3D67"/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3">
    <w:name w:val="Grid Table 3"/>
    <w:basedOn w:val="NormaleTabelle"/>
    <w:uiPriority w:val="48"/>
    <w:rsid w:val="00DC3D67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itternetztabelle3Akzent1">
    <w:name w:val="Grid Table 3 Accent 1"/>
    <w:basedOn w:val="NormaleTabelle"/>
    <w:uiPriority w:val="48"/>
    <w:rsid w:val="00DC3D67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Gitternetztabelle3Akzent2">
    <w:name w:val="Grid Table 3 Accent 2"/>
    <w:basedOn w:val="NormaleTabelle"/>
    <w:uiPriority w:val="48"/>
    <w:rsid w:val="00DC3D67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Gitternetztabelle3Akzent3">
    <w:name w:val="Grid Table 3 Accent 3"/>
    <w:basedOn w:val="NormaleTabelle"/>
    <w:uiPriority w:val="48"/>
    <w:rsid w:val="00DC3D67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Gitternetztabelle3Akzent4">
    <w:name w:val="Grid Table 3 Accent 4"/>
    <w:basedOn w:val="NormaleTabelle"/>
    <w:uiPriority w:val="48"/>
    <w:rsid w:val="00DC3D67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Gitternetztabelle3Akzent5">
    <w:name w:val="Grid Table 3 Accent 5"/>
    <w:basedOn w:val="NormaleTabelle"/>
    <w:uiPriority w:val="48"/>
    <w:rsid w:val="00DC3D67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itternetztabelle3Akzent6">
    <w:name w:val="Grid Table 3 Accent 6"/>
    <w:basedOn w:val="NormaleTabelle"/>
    <w:uiPriority w:val="48"/>
    <w:rsid w:val="00DC3D67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Gitternetztabelle4">
    <w:name w:val="Grid Table 4"/>
    <w:basedOn w:val="NormaleTabelle"/>
    <w:uiPriority w:val="49"/>
    <w:rsid w:val="00DC3D67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itternetztabelle4Akzent1">
    <w:name w:val="Grid Table 4 Accent 1"/>
    <w:basedOn w:val="NormaleTabelle"/>
    <w:uiPriority w:val="49"/>
    <w:rsid w:val="00DC3D67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itternetztabelle4Akzent2">
    <w:name w:val="Grid Table 4 Accent 2"/>
    <w:basedOn w:val="NormaleTabelle"/>
    <w:uiPriority w:val="49"/>
    <w:rsid w:val="00DC3D67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itternetztabelle4Akzent3">
    <w:name w:val="Grid Table 4 Accent 3"/>
    <w:basedOn w:val="NormaleTabelle"/>
    <w:uiPriority w:val="49"/>
    <w:rsid w:val="00DC3D67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itternetztabelle4Akzent4">
    <w:name w:val="Grid Table 4 Accent 4"/>
    <w:basedOn w:val="NormaleTabelle"/>
    <w:uiPriority w:val="49"/>
    <w:rsid w:val="00DC3D67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itternetztabelle4Akzent5">
    <w:name w:val="Grid Table 4 Accent 5"/>
    <w:basedOn w:val="NormaleTabelle"/>
    <w:uiPriority w:val="49"/>
    <w:rsid w:val="00DC3D67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itternetztabelle4Akzent6">
    <w:name w:val="Grid Table 4 Accent 6"/>
    <w:basedOn w:val="NormaleTabelle"/>
    <w:uiPriority w:val="49"/>
    <w:rsid w:val="00DC3D67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5dunkel">
    <w:name w:val="Grid Table 5 Dark"/>
    <w:basedOn w:val="NormaleTabelle"/>
    <w:uiPriority w:val="50"/>
    <w:rsid w:val="00DC3D6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itternetztabelle5dunkelAkzent1">
    <w:name w:val="Grid Table 5 Dark Accent 1"/>
    <w:basedOn w:val="NormaleTabelle"/>
    <w:uiPriority w:val="50"/>
    <w:rsid w:val="00DC3D6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Gitternetztabelle5dunkelAkzent2">
    <w:name w:val="Grid Table 5 Dark Accent 2"/>
    <w:basedOn w:val="NormaleTabelle"/>
    <w:uiPriority w:val="50"/>
    <w:rsid w:val="00DC3D6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Gitternetztabelle5dunkelAkzent3">
    <w:name w:val="Grid Table 5 Dark Accent 3"/>
    <w:basedOn w:val="NormaleTabelle"/>
    <w:uiPriority w:val="50"/>
    <w:rsid w:val="00DC3D6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Gitternetztabelle5dunkelAkzent4">
    <w:name w:val="Grid Table 5 Dark Accent 4"/>
    <w:basedOn w:val="NormaleTabelle"/>
    <w:uiPriority w:val="50"/>
    <w:rsid w:val="00DC3D6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Gitternetztabelle5dunkelAkzent5">
    <w:name w:val="Grid Table 5 Dark Accent 5"/>
    <w:basedOn w:val="NormaleTabelle"/>
    <w:uiPriority w:val="50"/>
    <w:rsid w:val="00DC3D6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Gitternetztabelle5dunkelAkzent6">
    <w:name w:val="Grid Table 5 Dark Accent 6"/>
    <w:basedOn w:val="NormaleTabelle"/>
    <w:uiPriority w:val="50"/>
    <w:rsid w:val="00DC3D6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Gitternetztabelle6farbig">
    <w:name w:val="Grid Table 6 Colorful"/>
    <w:basedOn w:val="NormaleTabelle"/>
    <w:uiPriority w:val="51"/>
    <w:rsid w:val="00DC3D67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itternetztabelle6farbigAkzent1">
    <w:name w:val="Grid Table 6 Colorful Accent 1"/>
    <w:basedOn w:val="NormaleTabelle"/>
    <w:uiPriority w:val="51"/>
    <w:rsid w:val="00DC3D67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itternetztabelle6farbigAkzent2">
    <w:name w:val="Grid Table 6 Colorful Accent 2"/>
    <w:basedOn w:val="NormaleTabelle"/>
    <w:uiPriority w:val="51"/>
    <w:rsid w:val="00DC3D67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itternetztabelle6farbigAkzent3">
    <w:name w:val="Grid Table 6 Colorful Accent 3"/>
    <w:basedOn w:val="NormaleTabelle"/>
    <w:uiPriority w:val="51"/>
    <w:rsid w:val="00DC3D67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itternetztabelle6farbigAkzent4">
    <w:name w:val="Grid Table 6 Colorful Accent 4"/>
    <w:basedOn w:val="NormaleTabelle"/>
    <w:uiPriority w:val="51"/>
    <w:rsid w:val="00DC3D67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itternetztabelle6farbigAkzent5">
    <w:name w:val="Grid Table 6 Colorful Accent 5"/>
    <w:basedOn w:val="NormaleTabelle"/>
    <w:uiPriority w:val="51"/>
    <w:rsid w:val="00DC3D67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itternetztabelle6farbigAkzent6">
    <w:name w:val="Grid Table 6 Colorful Accent 6"/>
    <w:basedOn w:val="NormaleTabelle"/>
    <w:uiPriority w:val="51"/>
    <w:rsid w:val="00DC3D67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7farbig">
    <w:name w:val="Grid Table 7 Colorful"/>
    <w:basedOn w:val="NormaleTabelle"/>
    <w:uiPriority w:val="52"/>
    <w:rsid w:val="00DC3D67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itternetztabelle7farbigAkzent1">
    <w:name w:val="Grid Table 7 Colorful Accent 1"/>
    <w:basedOn w:val="NormaleTabelle"/>
    <w:uiPriority w:val="52"/>
    <w:rsid w:val="00DC3D67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Gitternetztabelle7farbigAkzent2">
    <w:name w:val="Grid Table 7 Colorful Accent 2"/>
    <w:basedOn w:val="NormaleTabelle"/>
    <w:uiPriority w:val="52"/>
    <w:rsid w:val="00DC3D67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Gitternetztabelle7farbigAkzent3">
    <w:name w:val="Grid Table 7 Colorful Accent 3"/>
    <w:basedOn w:val="NormaleTabelle"/>
    <w:uiPriority w:val="52"/>
    <w:rsid w:val="00DC3D67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Gitternetztabelle7farbigAkzent4">
    <w:name w:val="Grid Table 7 Colorful Accent 4"/>
    <w:basedOn w:val="NormaleTabelle"/>
    <w:uiPriority w:val="52"/>
    <w:rsid w:val="00DC3D67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Gitternetztabelle7farbigAkzent5">
    <w:name w:val="Grid Table 7 Colorful Accent 5"/>
    <w:basedOn w:val="NormaleTabelle"/>
    <w:uiPriority w:val="52"/>
    <w:rsid w:val="00DC3D67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itternetztabelle7farbigAkzent6">
    <w:name w:val="Grid Table 7 Colorful Accent 6"/>
    <w:basedOn w:val="NormaleTabelle"/>
    <w:uiPriority w:val="52"/>
    <w:rsid w:val="00DC3D67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TabelleWeb1">
    <w:name w:val="Table Web 1"/>
    <w:basedOn w:val="NormaleTabelle"/>
    <w:uiPriority w:val="99"/>
    <w:semiHidden/>
    <w:unhideWhenUsed/>
    <w:rsid w:val="00DC3D67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uiPriority w:val="99"/>
    <w:semiHidden/>
    <w:unhideWhenUsed/>
    <w:rsid w:val="00DC3D67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uiPriority w:val="99"/>
    <w:rsid w:val="00DC3D67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Funotenzeichen">
    <w:name w:val="footnote reference"/>
    <w:basedOn w:val="Absatz-Standardschriftart"/>
    <w:uiPriority w:val="99"/>
    <w:semiHidden/>
    <w:unhideWhenUsed/>
    <w:rsid w:val="00DC3D67"/>
    <w:rPr>
      <w:rFonts w:ascii="Calibri" w:hAnsi="Calibri" w:cs="Calibri"/>
      <w:vertAlign w:val="superscript"/>
    </w:rPr>
  </w:style>
  <w:style w:type="character" w:styleId="Zeilennummer">
    <w:name w:val="line number"/>
    <w:basedOn w:val="Absatz-Standardschriftart"/>
    <w:uiPriority w:val="99"/>
    <w:semiHidden/>
    <w:unhideWhenUsed/>
    <w:rsid w:val="00DC3D67"/>
    <w:rPr>
      <w:rFonts w:ascii="Calibri" w:hAnsi="Calibri" w:cs="Calibri"/>
    </w:rPr>
  </w:style>
  <w:style w:type="table" w:styleId="Tabelle3D-Effekt1">
    <w:name w:val="Table 3D effects 1"/>
    <w:basedOn w:val="NormaleTabelle"/>
    <w:uiPriority w:val="99"/>
    <w:semiHidden/>
    <w:unhideWhenUsed/>
    <w:rsid w:val="00DC3D67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uiPriority w:val="99"/>
    <w:semiHidden/>
    <w:unhideWhenUsed/>
    <w:rsid w:val="00DC3D67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uiPriority w:val="99"/>
    <w:semiHidden/>
    <w:unhideWhenUsed/>
    <w:rsid w:val="00DC3D6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design">
    <w:name w:val="Table Theme"/>
    <w:basedOn w:val="NormaleTabelle"/>
    <w:uiPriority w:val="99"/>
    <w:semiHidden/>
    <w:unhideWhenUsed/>
    <w:rsid w:val="00DC3D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uiPriority w:val="99"/>
    <w:semiHidden/>
    <w:unhideWhenUsed/>
    <w:rsid w:val="00DC3D67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mmer\AppData\Roaming\Microsoft\Templates\Einfacher%20Zeilenabstand%20(leer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LastLocAttemptVersionTypeLookup xmlns="4873beb7-5857-4685-be1f-d57550cc96cc" xsi:nil="true"/>
    <MarketSpecific xmlns="4873beb7-5857-4685-be1f-d57550cc96cc">false</MarketSpecific>
    <ApprovalStatus xmlns="4873beb7-5857-4685-be1f-d57550cc96cc">InProgress</ApprovalStatus>
    <LocComments xmlns="4873beb7-5857-4685-be1f-d57550cc96cc" xsi:nil="true"/>
    <DirectSourceMarket xmlns="4873beb7-5857-4685-be1f-d57550cc96cc" xsi:nil="true"/>
    <LocPublishedLinkedAssetsLookup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NewPublishedVersionLookup xmlns="4873beb7-5857-4685-be1f-d57550cc96cc" xsi:nil="true"/>
    <NumericId xmlns="4873beb7-5857-4685-be1f-d57550cc96cc">102787001</NumericId>
    <TPFriendlyName xmlns="4873beb7-5857-4685-be1f-d57550cc96cc" xsi:nil="true"/>
    <LocOverallPublishStatusLookup xmlns="4873beb7-5857-4685-be1f-d57550cc96cc" xsi:nil="true"/>
    <LocRecommendedHandoff xmlns="4873beb7-5857-4685-be1f-d57550cc96cc" xsi:nil="true"/>
    <BlockPublish xmlns="4873beb7-5857-4685-be1f-d57550cc96cc">false</BlockPublish>
    <BusinessGroup xmlns="4873beb7-5857-4685-be1f-d57550cc96cc" xsi:nil="true"/>
    <OpenTemplate xmlns="4873beb7-5857-4685-be1f-d57550cc96cc">true</OpenTemplate>
    <SourceTitle xmlns="4873beb7-5857-4685-be1f-d57550cc96cc" xsi:nil="true"/>
    <LocOverallLocStatusLookup xmlns="4873beb7-5857-4685-be1f-d57550cc96cc" xsi:nil="true"/>
    <APEditor xmlns="4873beb7-5857-4685-be1f-d57550cc96cc">
      <UserInfo>
        <DisplayName/>
        <AccountId xsi:nil="true"/>
        <AccountType/>
      </UserInfo>
    </APEditor>
    <UALocComments xmlns="4873beb7-5857-4685-be1f-d57550cc96cc" xsi:nil="true"/>
    <IntlLangReviewDate xmlns="4873beb7-5857-4685-be1f-d57550cc96cc" xsi:nil="true"/>
    <PublishStatusLookup xmlns="4873beb7-5857-4685-be1f-d57550cc96cc">
      <Value>1343188</Value>
    </PublishStatusLookup>
    <ParentAssetId xmlns="4873beb7-5857-4685-be1f-d57550cc96cc" xsi:nil="true"/>
    <FeatureTagsTaxHTField0 xmlns="4873beb7-5857-4685-be1f-d57550cc96cc">
      <Terms xmlns="http://schemas.microsoft.com/office/infopath/2007/PartnerControls"/>
    </FeatureTagsTaxHTField0>
    <MachineTranslated xmlns="4873beb7-5857-4685-be1f-d57550cc96cc">false</MachineTranslated>
    <Providers xmlns="4873beb7-5857-4685-be1f-d57550cc96cc" xsi:nil="true"/>
    <OriginalSourceMarket xmlns="4873beb7-5857-4685-be1f-d57550cc96cc" xsi:nil="true"/>
    <APDescription xmlns="4873beb7-5857-4685-be1f-d57550cc96cc" xsi:nil="true"/>
    <ContentItem xmlns="4873beb7-5857-4685-be1f-d57550cc96cc" xsi:nil="true"/>
    <ClipArtFilename xmlns="4873beb7-5857-4685-be1f-d57550cc96cc" xsi:nil="true"/>
    <TPInstallLocation xmlns="4873beb7-5857-4685-be1f-d57550cc96cc" xsi:nil="true"/>
    <TimesCloned xmlns="4873beb7-5857-4685-be1f-d57550cc96cc" xsi:nil="true"/>
    <PublishTargets xmlns="4873beb7-5857-4685-be1f-d57550cc96cc">OfficeOnlineVNext</PublishTargets>
    <AcquiredFrom xmlns="4873beb7-5857-4685-be1f-d57550cc96cc">Internal MS</AcquiredFrom>
    <AssetStart xmlns="4873beb7-5857-4685-be1f-d57550cc96cc">2011-11-23T17:29:00+00:00</AssetStart>
    <FriendlyTitle xmlns="4873beb7-5857-4685-be1f-d57550cc96cc" xsi:nil="true"/>
    <Provider xmlns="4873beb7-5857-4685-be1f-d57550cc96cc" xsi:nil="true"/>
    <LastHandOff xmlns="4873beb7-5857-4685-be1f-d57550cc96cc" xsi:nil="true"/>
    <TPClientViewer xmlns="4873beb7-5857-4685-be1f-d57550cc96cc" xsi:nil="true"/>
    <TemplateStatus xmlns="4873beb7-5857-4685-be1f-d57550cc96cc">Complete</TemplateStatus>
    <Downloads xmlns="4873beb7-5857-4685-be1f-d57550cc96cc">0</Downloads>
    <OOCacheId xmlns="4873beb7-5857-4685-be1f-d57550cc96cc" xsi:nil="true"/>
    <IsDeleted xmlns="4873beb7-5857-4685-be1f-d57550cc96cc">false</IsDeleted>
    <LocPublishedDependentAssetsLookup xmlns="4873beb7-5857-4685-be1f-d57550cc96cc" xsi:nil="true"/>
    <AssetExpire xmlns="4873beb7-5857-4685-be1f-d57550cc96cc">2029-05-12T07:00:00+00:00</AssetExpire>
    <CSXSubmissionMarket xmlns="4873beb7-5857-4685-be1f-d57550cc96cc" xsi:nil="true"/>
    <DSATActionTaken xmlns="4873beb7-5857-4685-be1f-d57550cc96cc" xsi:nil="true"/>
    <SubmitterId xmlns="4873beb7-5857-4685-be1f-d57550cc96cc" xsi:nil="true"/>
    <EditorialTags xmlns="4873beb7-5857-4685-be1f-d57550cc96cc" xsi:nil="true"/>
    <TPExecutable xmlns="4873beb7-5857-4685-be1f-d57550cc96cc" xsi:nil="true"/>
    <CSXSubmissionDate xmlns="4873beb7-5857-4685-be1f-d57550cc96cc" xsi:nil="true"/>
    <CSXUpdate xmlns="4873beb7-5857-4685-be1f-d57550cc96cc">false</CSXUpdate>
    <AssetType xmlns="4873beb7-5857-4685-be1f-d57550cc96cc">TP</AssetType>
    <ApprovalLog xmlns="4873beb7-5857-4685-be1f-d57550cc96cc" xsi:nil="true"/>
    <BugNumber xmlns="4873beb7-5857-4685-be1f-d57550cc96cc" xsi:nil="true"/>
    <OriginAsset xmlns="4873beb7-5857-4685-be1f-d57550cc96cc" xsi:nil="true"/>
    <TPComponent xmlns="4873beb7-5857-4685-be1f-d57550cc96cc" xsi:nil="true"/>
    <Milestone xmlns="4873beb7-5857-4685-be1f-d57550cc96cc" xsi:nil="true"/>
    <RecommendationsModifier xmlns="4873beb7-5857-4685-be1f-d57550cc96cc" xsi:nil="true"/>
    <AssetId xmlns="4873beb7-5857-4685-be1f-d57550cc96cc">TP102787001</AssetId>
    <PolicheckWords xmlns="4873beb7-5857-4685-be1f-d57550cc96cc" xsi:nil="true"/>
    <TPLaunchHelpLink xmlns="4873beb7-5857-4685-be1f-d57550cc96cc" xsi:nil="true"/>
    <IntlLocPriority xmlns="4873beb7-5857-4685-be1f-d57550cc96cc" xsi:nil="true"/>
    <TPApplication xmlns="4873beb7-5857-4685-be1f-d57550cc96cc" xsi:nil="true"/>
    <IntlLangReviewer xmlns="4873beb7-5857-4685-be1f-d57550cc96cc" xsi:nil="true"/>
    <HandoffToMSDN xmlns="4873beb7-5857-4685-be1f-d57550cc96cc" xsi:nil="true"/>
    <PlannedPubDate xmlns="4873beb7-5857-4685-be1f-d57550cc96cc" xsi:nil="true"/>
    <CrawlForDependencies xmlns="4873beb7-5857-4685-be1f-d57550cc96cc">false</CrawlForDependencies>
    <LocLastLocAttemptVersionLookup xmlns="4873beb7-5857-4685-be1f-d57550cc96cc">693888</LocLastLocAttemptVersionLookup>
    <LocProcessedForHandoffsLookup xmlns="4873beb7-5857-4685-be1f-d57550cc96cc" xsi:nil="true"/>
    <TrustLevel xmlns="4873beb7-5857-4685-be1f-d57550cc96cc">1 Microsoft Managed Content</TrustLevel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LocOverallPreviewStatusLookup xmlns="4873beb7-5857-4685-be1f-d57550cc96cc" xsi:nil="true"/>
    <TaxCatchAll xmlns="4873beb7-5857-4685-be1f-d57550cc96cc"/>
    <IsSearchable xmlns="4873beb7-5857-4685-be1f-d57550cc96cc">false</IsSearchable>
    <TemplateTemplateType xmlns="4873beb7-5857-4685-be1f-d57550cc96cc">Word Document Template</TemplateTemplateType>
    <Markets xmlns="4873beb7-5857-4685-be1f-d57550cc96cc"/>
    <IntlLangReview xmlns="4873beb7-5857-4685-be1f-d57550cc96cc" xsi:nil="true"/>
    <UAProjectedTotalWords xmlns="4873beb7-5857-4685-be1f-d57550cc96cc" xsi:nil="true"/>
    <OutputCachingOn xmlns="4873beb7-5857-4685-be1f-d57550cc96cc">false</OutputCachingOn>
    <AverageRating xmlns="4873beb7-5857-4685-be1f-d57550cc96cc" xsi:nil="true"/>
    <LocMarketGroupTiers2 xmlns="4873beb7-5857-4685-be1f-d57550cc96cc" xsi:nil="true"/>
    <APAuthor xmlns="4873beb7-5857-4685-be1f-d57550cc96cc">
      <UserInfo>
        <DisplayName>REDMOND\v-namall</DisplayName>
        <AccountId>978</AccountId>
        <AccountType/>
      </UserInfo>
    </APAuthor>
    <TPCommandLine xmlns="4873beb7-5857-4685-be1f-d57550cc96cc" xsi:nil="true"/>
    <LocManualTestRequired xmlns="4873beb7-5857-4685-be1f-d57550cc96cc">false</LocManualTestRequired>
    <TPAppVersion xmlns="4873beb7-5857-4685-be1f-d57550cc96cc" xsi:nil="true"/>
    <EditorialStatus xmlns="4873beb7-5857-4685-be1f-d57550cc96cc">Complete</EditorialStatus>
    <LocProcessedForMarketsLookup xmlns="4873beb7-5857-4685-be1f-d57550cc96cc" xsi:nil="true"/>
    <LastModifiedDateTime xmlns="4873beb7-5857-4685-be1f-d57550cc96cc" xsi:nil="true"/>
    <TPLaunchHelpLinkType xmlns="4873beb7-5857-4685-be1f-d57550cc96cc">Template</TPLaunchHelpLinkType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LocalizationTagsTaxHTField0 xmlns="4873beb7-5857-4685-be1f-d57550cc96cc">
      <Terms xmlns="http://schemas.microsoft.com/office/infopath/2007/PartnerControls"/>
    </LocalizationTagsTaxHTField0>
    <Manager xmlns="4873beb7-5857-4685-be1f-d57550cc96cc" xsi:nil="true"/>
    <UALocRecommendation xmlns="4873beb7-5857-4685-be1f-d57550cc96cc">Localize</UALocRecommendation>
    <LocOverallHandbackStatusLookup xmlns="4873beb7-5857-4685-be1f-d57550cc96cc" xsi:nil="true"/>
    <ArtSampleDocs xmlns="4873beb7-5857-4685-be1f-d57550cc96cc" xsi:nil="true"/>
    <UACurrentWords xmlns="4873beb7-5857-4685-be1f-d57550cc96cc" xsi:nil="true"/>
    <ShowIn xmlns="4873beb7-5857-4685-be1f-d57550cc96cc">Show everywhere</ShowIn>
    <CSXHash xmlns="4873beb7-5857-4685-be1f-d57550cc96cc" xsi:nil="true"/>
    <VoteCount xmlns="4873beb7-5857-4685-be1f-d57550cc96cc" xsi:nil="true"/>
    <InternalTagsTaxHTField0 xmlns="4873beb7-5857-4685-be1f-d57550cc96cc">
      <Terms xmlns="http://schemas.microsoft.com/office/infopath/2007/PartnerControls"/>
    </InternalTagsTaxHTField0>
    <UANotes xmlns="4873beb7-5857-4685-be1f-d57550cc96cc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3A7E92-E05A-4924-9E8A-9F6659E58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BDB1CC-CEFB-4E46-8174-1F0AA0D30B24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customXml/itemProps3.xml><?xml version="1.0" encoding="utf-8"?>
<ds:datastoreItem xmlns:ds="http://schemas.openxmlformats.org/officeDocument/2006/customXml" ds:itemID="{2C3A421B-C1D8-45FE-ADB6-7ED7A155E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Einfacher Zeilenabstand (leer).dotx</Template>
  <TotalTime>0</TotalTime>
  <Pages>1</Pages>
  <Words>27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2025-01-19T17:25:00Z</dcterms:created>
  <dcterms:modified xsi:type="dcterms:W3CDTF">2025-01-19T17:47:00Z</dcterms:modified>
</cp:coreProperties>
</file>